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6B0" w14:textId="77777777" w:rsidR="003E5047" w:rsidRDefault="004B3F06" w:rsidP="003E5047">
      <w:pPr>
        <w:pStyle w:val="Heading1"/>
      </w:pPr>
      <w:r>
        <w:t xml:space="preserve">responsible building </w:t>
      </w:r>
      <w:r w:rsidR="00F81E6C">
        <w:t>materials</w:t>
      </w:r>
    </w:p>
    <w:p w14:paraId="7CD81994" w14:textId="77777777" w:rsidR="002E65E1" w:rsidRDefault="002E65E1" w:rsidP="005A7879">
      <w:pPr>
        <w:pStyle w:val="Heading3"/>
      </w:pPr>
      <w:bookmarkStart w:id="0" w:name="h.d27jtfsfquok"/>
      <w:bookmarkEnd w:id="0"/>
      <w:r>
        <w:t xml:space="preserve">Credit 20 </w:t>
      </w:r>
    </w:p>
    <w:p w14:paraId="4DDF68A4" w14:textId="701DB67F" w:rsidR="005C34D2" w:rsidRDefault="005C34D2" w:rsidP="005A7879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75672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</w:r>
      <w:sdt>
        <w:sdtPr>
          <w:id w:val="-2827313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041B38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2868"/>
        <w:gridCol w:w="1951"/>
      </w:tblGrid>
      <w:tr w:rsidR="005C34D2" w14:paraId="7F1BC034" w14:textId="77777777" w:rsidTr="00313575">
        <w:tc>
          <w:tcPr>
            <w:tcW w:w="3794" w:type="dxa"/>
          </w:tcPr>
          <w:p w14:paraId="0EBE495A" w14:textId="77777777" w:rsidR="005C34D2" w:rsidRDefault="005C34D2" w:rsidP="005A7879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3510B925" w14:textId="77777777" w:rsidR="005C34D2" w:rsidRDefault="002E65E1" w:rsidP="00313575">
            <w:pPr>
              <w:pStyle w:val="Heading3"/>
            </w:pPr>
            <w:r>
              <w:t>3</w:t>
            </w:r>
          </w:p>
        </w:tc>
        <w:tc>
          <w:tcPr>
            <w:tcW w:w="2868" w:type="dxa"/>
          </w:tcPr>
          <w:p w14:paraId="5D9B83CD" w14:textId="77777777" w:rsidR="005C34D2" w:rsidRDefault="005C34D2" w:rsidP="005A7879">
            <w:pPr>
              <w:pStyle w:val="Heading3"/>
            </w:pPr>
            <w:r w:rsidRPr="005C34D2">
              <w:t>Points claimed:</w:t>
            </w:r>
          </w:p>
        </w:tc>
        <w:tc>
          <w:tcPr>
            <w:tcW w:w="1951" w:type="dxa"/>
          </w:tcPr>
          <w:p w14:paraId="321C34A1" w14:textId="77777777" w:rsidR="005C34D2" w:rsidRPr="001A76C9" w:rsidRDefault="00A1275F" w:rsidP="005A7879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6D797D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6A9822D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002"/>
        <w:gridCol w:w="4149"/>
        <w:gridCol w:w="1107"/>
        <w:gridCol w:w="1163"/>
      </w:tblGrid>
      <w:tr w:rsidR="00A92273" w14:paraId="4FDC7466" w14:textId="77777777" w:rsidTr="00A90EC7">
        <w:tc>
          <w:tcPr>
            <w:tcW w:w="336" w:type="pct"/>
            <w:tcBorders>
              <w:bottom w:val="single" w:sz="4" w:space="0" w:color="365F91" w:themeColor="accent1" w:themeShade="BF"/>
            </w:tcBorders>
          </w:tcPr>
          <w:p w14:paraId="4EFF20E3" w14:textId="77777777" w:rsidR="00A92273" w:rsidRPr="00017B56" w:rsidRDefault="00A92273" w:rsidP="00A90EC7">
            <w:pPr>
              <w:rPr>
                <w:rStyle w:val="StyleBold"/>
              </w:rPr>
            </w:pPr>
            <w:bookmarkStart w:id="1" w:name="h.fwvpjw869anz"/>
            <w:bookmarkEnd w:id="1"/>
          </w:p>
        </w:tc>
        <w:tc>
          <w:tcPr>
            <w:tcW w:w="1109" w:type="pct"/>
            <w:tcBorders>
              <w:bottom w:val="single" w:sz="4" w:space="0" w:color="365F91" w:themeColor="accent1" w:themeShade="BF"/>
            </w:tcBorders>
          </w:tcPr>
          <w:p w14:paraId="2C9D7324" w14:textId="77777777" w:rsidR="00A92273" w:rsidRPr="00017B56" w:rsidRDefault="00A92273" w:rsidP="00A90EC7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98" w:type="pct"/>
            <w:tcBorders>
              <w:bottom w:val="single" w:sz="4" w:space="0" w:color="365F91" w:themeColor="accent1" w:themeShade="BF"/>
            </w:tcBorders>
          </w:tcPr>
          <w:p w14:paraId="2F56FB47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tcBorders>
              <w:bottom w:val="single" w:sz="4" w:space="0" w:color="365F91" w:themeColor="accent1" w:themeShade="BF"/>
            </w:tcBorders>
          </w:tcPr>
          <w:p w14:paraId="36F2AC68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  <w:tcBorders>
              <w:bottom w:val="single" w:sz="4" w:space="0" w:color="365F91" w:themeColor="accent1" w:themeShade="BF"/>
            </w:tcBorders>
          </w:tcPr>
          <w:p w14:paraId="16CCF4EA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92273" w14:paraId="5B64A2B8" w14:textId="77777777" w:rsidTr="00A90EC7">
        <w:tc>
          <w:tcPr>
            <w:tcW w:w="336" w:type="pct"/>
            <w:tcBorders>
              <w:bottom w:val="nil"/>
            </w:tcBorders>
          </w:tcPr>
          <w:p w14:paraId="576A3A28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20.1</w:t>
            </w:r>
          </w:p>
        </w:tc>
        <w:tc>
          <w:tcPr>
            <w:tcW w:w="1109" w:type="pct"/>
            <w:tcBorders>
              <w:bottom w:val="nil"/>
            </w:tcBorders>
          </w:tcPr>
          <w:p w14:paraId="2145E6DA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 xml:space="preserve">Structural and Reinforcing </w:t>
            </w:r>
            <w:r w:rsidRPr="003D5EA8">
              <w:rPr>
                <w:b/>
              </w:rPr>
              <w:t>Steel</w:t>
            </w:r>
          </w:p>
        </w:tc>
        <w:tc>
          <w:tcPr>
            <w:tcW w:w="2298" w:type="pct"/>
            <w:tcBorders>
              <w:bottom w:val="nil"/>
            </w:tcBorders>
          </w:tcPr>
          <w:p w14:paraId="11B5F644" w14:textId="77777777" w:rsidR="00A92273" w:rsidRDefault="00A92273" w:rsidP="00A90EC7">
            <w:pPr>
              <w:pStyle w:val="Bullettext"/>
            </w:pPr>
            <w:r w:rsidRPr="00ED7344">
              <w:t>95% of the buildings steel is sourced from a Responsible Steel Maker</w:t>
            </w:r>
            <w:r>
              <w:t xml:space="preserve">; </w:t>
            </w:r>
            <w:r w:rsidRPr="002E65E1">
              <w:t>and</w:t>
            </w:r>
          </w:p>
          <w:p w14:paraId="0CB5439B" w14:textId="77777777" w:rsidR="00A92273" w:rsidRPr="00A90EC7" w:rsidRDefault="00A92273" w:rsidP="00A90EC7">
            <w:pPr>
              <w:pStyle w:val="Bullettext"/>
              <w:rPr>
                <w:b/>
              </w:rPr>
            </w:pPr>
            <w:r w:rsidRPr="00A90EC7">
              <w:rPr>
                <w:b/>
              </w:rPr>
              <w:t>For steel framed buildings:</w:t>
            </w:r>
          </w:p>
          <w:p w14:paraId="20EF4DEE" w14:textId="77777777" w:rsidR="00A92273" w:rsidRPr="002E65E1" w:rsidRDefault="00A92273" w:rsidP="00A90EC7">
            <w:pPr>
              <w:pStyle w:val="Bullettext"/>
            </w:pPr>
            <w:r>
              <w:t>at least 60% of the fabricated structural steelwork is supplied by a responsible steel fabricator/steel contractor:</w:t>
            </w:r>
          </w:p>
          <w:p w14:paraId="178D54EB" w14:textId="77777777" w:rsidR="00A92273" w:rsidRDefault="00A92273" w:rsidP="00A90EC7">
            <w:pPr>
              <w:pStyle w:val="Bullettext"/>
              <w:numPr>
                <w:ilvl w:val="0"/>
                <w:numId w:val="53"/>
              </w:numPr>
            </w:pPr>
            <w:r w:rsidRPr="008D5702">
              <w:t>Steel</w:t>
            </w:r>
            <w:r>
              <w:t xml:space="preserve"> fabricator must be a current member of the Sustainable Steel Council (NZ) and a member of the SCC’s Environmental Sustainability Charter; and </w:t>
            </w:r>
          </w:p>
          <w:p w14:paraId="23FF6A5A" w14:textId="77777777" w:rsidR="00A92273" w:rsidRPr="00A025D5" w:rsidRDefault="00A92273" w:rsidP="00A90EC7">
            <w:pPr>
              <w:pStyle w:val="Bullettext"/>
              <w:numPr>
                <w:ilvl w:val="0"/>
                <w:numId w:val="53"/>
              </w:numPr>
            </w:pPr>
            <w:r>
              <w:t>H</w:t>
            </w:r>
            <w:r w:rsidRPr="00A025D5">
              <w:t>old a recognised Environmental Management System (EMS) either to ISO14001 standard or, as a minimum, Enviromark GOLD®</w:t>
            </w:r>
            <w:r>
              <w:t>.</w:t>
            </w:r>
          </w:p>
          <w:p w14:paraId="189FD444" w14:textId="77777777" w:rsidR="00A92273" w:rsidRDefault="00A92273" w:rsidP="00A90EC7">
            <w:pPr>
              <w:pStyle w:val="Bullettext"/>
            </w:pPr>
            <w:r w:rsidRPr="00A90EC7">
              <w:rPr>
                <w:b/>
              </w:rPr>
              <w:t>For concrete framed buildings:</w:t>
            </w:r>
          </w:p>
        </w:tc>
        <w:tc>
          <w:tcPr>
            <w:tcW w:w="613" w:type="pct"/>
            <w:vMerge w:val="restart"/>
            <w:tcBorders>
              <w:bottom w:val="nil"/>
            </w:tcBorders>
            <w:vAlign w:val="center"/>
          </w:tcPr>
          <w:p w14:paraId="469EF8D0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tcBorders>
              <w:bottom w:val="nil"/>
            </w:tcBorders>
            <w:vAlign w:val="center"/>
          </w:tcPr>
          <w:p w14:paraId="5BBC21AC" w14:textId="77777777" w:rsidR="00A92273" w:rsidRDefault="00041B38" w:rsidP="00A90EC7">
            <w:pPr>
              <w:jc w:val="center"/>
            </w:pP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652AD214" w14:textId="77777777" w:rsidTr="00A90EC7">
        <w:tc>
          <w:tcPr>
            <w:tcW w:w="336" w:type="pct"/>
            <w:vMerge w:val="restart"/>
            <w:tcBorders>
              <w:top w:val="nil"/>
            </w:tcBorders>
          </w:tcPr>
          <w:p w14:paraId="3EC34183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 w:val="restart"/>
            <w:tcBorders>
              <w:top w:val="nil"/>
            </w:tcBorders>
          </w:tcPr>
          <w:p w14:paraId="63B5222B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nil"/>
              <w:bottom w:val="single" w:sz="4" w:space="0" w:color="365F91" w:themeColor="accent1" w:themeShade="BF"/>
            </w:tcBorders>
          </w:tcPr>
          <w:p w14:paraId="36ECB4D2" w14:textId="77777777" w:rsidR="00A92273" w:rsidRPr="007B61B1" w:rsidRDefault="00A92273" w:rsidP="00A90EC7">
            <w:r>
              <w:t>A</w:t>
            </w:r>
            <w:r w:rsidRPr="007B61B1">
              <w:t>t least 60% (by mass) of all reinforcing bar and mesh is produced using energy-reducing processed in its manufacture (measured by average mass by steel maker annually)</w:t>
            </w:r>
            <w:r>
              <w:t>.</w:t>
            </w:r>
          </w:p>
          <w:p w14:paraId="31E1B707" w14:textId="77777777" w:rsidR="00A92273" w:rsidRPr="00A917F3" w:rsidRDefault="00A92273" w:rsidP="00A90EC7">
            <w:pPr>
              <w:pStyle w:val="Bullettext"/>
            </w:pPr>
            <w:r w:rsidRPr="00A917F3">
              <w:t>OR</w:t>
            </w:r>
          </w:p>
          <w:p w14:paraId="3B37601C" w14:textId="77777777" w:rsidR="00A92273" w:rsidRPr="00ED7344" w:rsidRDefault="00A92273" w:rsidP="00A90EC7">
            <w:pPr>
              <w:pStyle w:val="Bullettext"/>
            </w:pPr>
            <w:r w:rsidRPr="00E93CC9">
              <w:t>60% (by mass) of all reinforcing bar and mesh supplied to the project holds Environmental Choice EC-41-15 certification.</w:t>
            </w:r>
          </w:p>
        </w:tc>
        <w:tc>
          <w:tcPr>
            <w:tcW w:w="613" w:type="pct"/>
            <w:vMerge/>
            <w:tcBorders>
              <w:top w:val="nil"/>
            </w:tcBorders>
            <w:vAlign w:val="center"/>
          </w:tcPr>
          <w:p w14:paraId="566EE079" w14:textId="77777777" w:rsidR="00A92273" w:rsidRDefault="00A92273" w:rsidP="00A90EC7">
            <w:pPr>
              <w:jc w:val="center"/>
            </w:pPr>
          </w:p>
        </w:tc>
        <w:tc>
          <w:tcPr>
            <w:tcW w:w="644" w:type="pct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14:paraId="76A654AD" w14:textId="77777777" w:rsidR="00A92273" w:rsidRDefault="00041B38" w:rsidP="00A90EC7">
            <w:pPr>
              <w:jc w:val="center"/>
            </w:pPr>
            <w:sdt>
              <w:sdtPr>
                <w:id w:val="-178195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60B5F11" w14:textId="77777777" w:rsidR="00A92273" w:rsidRDefault="00A92273" w:rsidP="00A90EC7">
            <w:pPr>
              <w:jc w:val="center"/>
            </w:pPr>
          </w:p>
          <w:p w14:paraId="5D4AF082" w14:textId="77777777" w:rsidR="00A92273" w:rsidRDefault="00A92273" w:rsidP="00A90EC7">
            <w:pPr>
              <w:jc w:val="center"/>
            </w:pPr>
          </w:p>
          <w:p w14:paraId="1EF98332" w14:textId="77777777" w:rsidR="00A92273" w:rsidRDefault="00041B38" w:rsidP="00A90EC7">
            <w:pPr>
              <w:jc w:val="center"/>
            </w:pPr>
            <w:sdt>
              <w:sdtPr>
                <w:id w:val="-138911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2273" w:rsidDel="00170DDD">
              <w:t xml:space="preserve"> </w:t>
            </w:r>
          </w:p>
        </w:tc>
      </w:tr>
      <w:tr w:rsidR="00A92273" w14:paraId="517353AB" w14:textId="77777777" w:rsidTr="00A90EC7">
        <w:tc>
          <w:tcPr>
            <w:tcW w:w="336" w:type="pct"/>
            <w:vMerge/>
          </w:tcPr>
          <w:p w14:paraId="36CA3CF5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079147DE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single" w:sz="4" w:space="0" w:color="365F91" w:themeColor="accent1" w:themeShade="BF"/>
            </w:tcBorders>
          </w:tcPr>
          <w:p w14:paraId="6B7EC059" w14:textId="77777777" w:rsidR="00A92273" w:rsidRDefault="00A92273" w:rsidP="00A90EC7">
            <w:r>
              <w:t>T</w:t>
            </w:r>
            <w:r w:rsidRPr="00170DDD">
              <w:t>he cost of structural and reinforcing steels is less than 1% of the Project Contract Value, or there are no new structural or reinforcing steels used in the project</w:t>
            </w:r>
          </w:p>
        </w:tc>
        <w:tc>
          <w:tcPr>
            <w:tcW w:w="613" w:type="pct"/>
            <w:tcBorders>
              <w:top w:val="nil"/>
            </w:tcBorders>
            <w:vAlign w:val="center"/>
          </w:tcPr>
          <w:p w14:paraId="78A61914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tcBorders>
              <w:top w:val="single" w:sz="4" w:space="0" w:color="365F91" w:themeColor="accent1" w:themeShade="BF"/>
            </w:tcBorders>
            <w:vAlign w:val="center"/>
          </w:tcPr>
          <w:p w14:paraId="171D131F" w14:textId="77777777" w:rsidR="00A92273" w:rsidRDefault="00041B38" w:rsidP="00A90EC7">
            <w:pPr>
              <w:jc w:val="center"/>
            </w:pPr>
            <w:sdt>
              <w:sdtPr>
                <w:id w:val="104263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418BF862" w14:textId="77777777" w:rsidTr="00A90EC7">
        <w:tc>
          <w:tcPr>
            <w:tcW w:w="336" w:type="pct"/>
            <w:vMerge w:val="restart"/>
          </w:tcPr>
          <w:p w14:paraId="505DA4EE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20.2</w:t>
            </w:r>
          </w:p>
        </w:tc>
        <w:tc>
          <w:tcPr>
            <w:tcW w:w="1109" w:type="pct"/>
            <w:vMerge w:val="restart"/>
          </w:tcPr>
          <w:p w14:paraId="338D2830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</w:p>
        </w:tc>
        <w:tc>
          <w:tcPr>
            <w:tcW w:w="2298" w:type="pct"/>
          </w:tcPr>
          <w:p w14:paraId="494B783A" w14:textId="77777777" w:rsidR="00A92273" w:rsidRDefault="00A92273" w:rsidP="00A90EC7">
            <w:r>
              <w:t>At</w:t>
            </w:r>
            <w:r w:rsidRPr="00ED7344">
              <w:t xml:space="preserve"> least 95% (by cost) of all timber used in the building a</w:t>
            </w:r>
            <w:r>
              <w:t xml:space="preserve">nd construction works is either: </w:t>
            </w:r>
          </w:p>
          <w:p w14:paraId="6F502B26" w14:textId="77777777" w:rsidR="00A92273" w:rsidRPr="006D797D" w:rsidRDefault="00A92273" w:rsidP="00A90EC7">
            <w:pPr>
              <w:numPr>
                <w:ilvl w:val="0"/>
                <w:numId w:val="48"/>
              </w:numPr>
            </w:pPr>
            <w:r w:rsidRPr="00A90EC7">
              <w:rPr>
                <w:i/>
              </w:rPr>
              <w:lastRenderedPageBreak/>
              <w:t>Certified by a</w:t>
            </w:r>
            <w:r>
              <w:rPr>
                <w:i/>
              </w:rPr>
              <w:t xml:space="preserve"> recognised</w:t>
            </w:r>
            <w:r w:rsidRPr="00A90EC7">
              <w:rPr>
                <w:i/>
              </w:rPr>
              <w:t xml:space="preserve"> forest certification scheme</w:t>
            </w:r>
            <w:r>
              <w:rPr>
                <w:i/>
              </w:rPr>
              <w:t xml:space="preserve">; </w:t>
            </w:r>
            <w:r>
              <w:rPr>
                <w:u w:val="single"/>
              </w:rPr>
              <w:t>OR</w:t>
            </w:r>
            <w:r w:rsidRPr="00633F16">
              <w:rPr>
                <w:u w:val="single"/>
              </w:rPr>
              <w:t xml:space="preserve"> </w:t>
            </w:r>
          </w:p>
          <w:p w14:paraId="71944816" w14:textId="77777777" w:rsidR="00A92273" w:rsidRDefault="00A92273" w:rsidP="00A90EC7">
            <w:pPr>
              <w:numPr>
                <w:ilvl w:val="0"/>
                <w:numId w:val="48"/>
              </w:numPr>
            </w:pPr>
            <w:r>
              <w:t>I</w:t>
            </w:r>
            <w:r w:rsidRPr="00ED7344">
              <w:t>s from a reused source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09E7AC9" w14:textId="77777777" w:rsidR="00A92273" w:rsidRDefault="00A92273" w:rsidP="00A90EC7">
            <w:pPr>
              <w:jc w:val="center"/>
            </w:pPr>
            <w:r>
              <w:lastRenderedPageBreak/>
              <w:t>1</w:t>
            </w:r>
          </w:p>
        </w:tc>
        <w:tc>
          <w:tcPr>
            <w:tcW w:w="644" w:type="pct"/>
            <w:vAlign w:val="center"/>
          </w:tcPr>
          <w:p w14:paraId="3AD96888" w14:textId="77777777" w:rsidR="00A92273" w:rsidRPr="003A2BE3" w:rsidRDefault="00041B38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4531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21CB301" w14:textId="77777777" w:rsidTr="00A90EC7">
        <w:tc>
          <w:tcPr>
            <w:tcW w:w="336" w:type="pct"/>
            <w:vMerge/>
          </w:tcPr>
          <w:p w14:paraId="31C48C50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5C47A231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4326166E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timber </w:t>
            </w:r>
            <w:r w:rsidRPr="00170DDD">
              <w:t xml:space="preserve">is less than </w:t>
            </w:r>
            <w:r>
              <w:t>0.</w:t>
            </w:r>
            <w:r w:rsidRPr="00170DDD">
              <w:t>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273751A1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4354E6" w14:textId="77777777" w:rsidR="00A92273" w:rsidRDefault="00041B38" w:rsidP="00A90EC7">
            <w:pPr>
              <w:jc w:val="center"/>
            </w:pPr>
            <w:sdt>
              <w:sdtPr>
                <w:id w:val="-11947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1F63BF4" w14:textId="77777777" w:rsidTr="00A90EC7">
        <w:tc>
          <w:tcPr>
            <w:tcW w:w="336" w:type="pct"/>
            <w:vMerge w:val="restart"/>
          </w:tcPr>
          <w:p w14:paraId="220BF0BA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20.3</w:t>
            </w:r>
          </w:p>
        </w:tc>
        <w:tc>
          <w:tcPr>
            <w:tcW w:w="1109" w:type="pct"/>
            <w:vMerge w:val="restart"/>
          </w:tcPr>
          <w:p w14:paraId="3F1ECE5D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>Permanent Formwork, Pipes, Flooring, Blinds and Cables</w:t>
            </w:r>
          </w:p>
        </w:tc>
        <w:tc>
          <w:tcPr>
            <w:tcW w:w="2298" w:type="pct"/>
          </w:tcPr>
          <w:p w14:paraId="1BDF9882" w14:textId="77777777" w:rsidR="00A92273" w:rsidRDefault="00A92273" w:rsidP="00A90EC7">
            <w:r>
              <w:t xml:space="preserve">At least </w:t>
            </w:r>
            <w:r w:rsidRPr="00ED7344">
              <w:t xml:space="preserve">90% (by cost) of </w:t>
            </w:r>
            <w:r w:rsidRPr="00EC2BAE">
              <w:t xml:space="preserve">all permanent formwork, pipes, flooring, blinds and cables </w:t>
            </w:r>
            <w:r w:rsidRPr="00ED7344">
              <w:t xml:space="preserve"> either:</w:t>
            </w:r>
            <w:r>
              <w:t xml:space="preserve"> </w:t>
            </w:r>
          </w:p>
          <w:p w14:paraId="6BEA7B15" w14:textId="77777777" w:rsidR="00A92273" w:rsidRPr="006D797D" w:rsidRDefault="00A92273" w:rsidP="00A90EC7">
            <w:pPr>
              <w:numPr>
                <w:ilvl w:val="0"/>
                <w:numId w:val="49"/>
              </w:numPr>
            </w:pPr>
            <w:r>
              <w:t>D</w:t>
            </w:r>
            <w:r w:rsidRPr="00946828">
              <w:t>o not contain PVC</w:t>
            </w:r>
            <w:r>
              <w:t xml:space="preserve"> and have a recognised product declaration</w:t>
            </w:r>
            <w:r w:rsidRPr="00946828">
              <w:t xml:space="preserve">; </w:t>
            </w:r>
            <w:r w:rsidRPr="00633F16">
              <w:rPr>
                <w:u w:val="single"/>
              </w:rPr>
              <w:t xml:space="preserve">or </w:t>
            </w:r>
          </w:p>
          <w:p w14:paraId="1D80B5E3" w14:textId="77777777" w:rsidR="00A92273" w:rsidRDefault="00A92273" w:rsidP="00A90EC7">
            <w:pPr>
              <w:numPr>
                <w:ilvl w:val="0"/>
                <w:numId w:val="49"/>
              </w:numPr>
            </w:pPr>
            <w:r>
              <w:t>M</w:t>
            </w:r>
            <w:r w:rsidRPr="00946828">
              <w:t>eet Best Practice Guidelines for PVC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DCE969C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2974D403" w14:textId="77777777" w:rsidR="00A92273" w:rsidRPr="003A2BE3" w:rsidRDefault="00041B38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313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347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81A5291" w14:textId="77777777" w:rsidTr="00A90EC7">
        <w:tc>
          <w:tcPr>
            <w:tcW w:w="336" w:type="pct"/>
            <w:vMerge/>
          </w:tcPr>
          <w:p w14:paraId="5E66B058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2487FC5C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0FE91E7B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PVC products </w:t>
            </w:r>
            <w:r w:rsidRPr="00170DDD">
              <w:t>is less than 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7D430BFA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2F77F9" w14:textId="77777777" w:rsidR="00A92273" w:rsidRDefault="00041B38" w:rsidP="00A90EC7">
            <w:pPr>
              <w:jc w:val="center"/>
            </w:pPr>
            <w:sdt>
              <w:sdtPr>
                <w:id w:val="-140891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347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60D0ECA" w14:textId="77777777" w:rsidR="00A917F3" w:rsidRPr="00A917F3" w:rsidRDefault="00A917F3"/>
    <w:p w14:paraId="7D66A879" w14:textId="77777777" w:rsidR="00313575" w:rsidRPr="00710E6D" w:rsidRDefault="00313575" w:rsidP="00313575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13575" w:rsidRPr="00710E6D" w14:paraId="20B4F379" w14:textId="77777777" w:rsidTr="00EB3A58">
        <w:tc>
          <w:tcPr>
            <w:tcW w:w="3994" w:type="pct"/>
            <w:vAlign w:val="center"/>
          </w:tcPr>
          <w:p w14:paraId="665A32B3" w14:textId="7E7A8857" w:rsidR="00313575" w:rsidRPr="00710E6D" w:rsidRDefault="00313575" w:rsidP="00EB3A58">
            <w:r w:rsidRPr="00710E6D">
              <w:t xml:space="preserve">There are no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D57E9E6" w14:textId="77777777" w:rsidR="00313575" w:rsidRPr="00710E6D" w:rsidRDefault="00313575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13575" w:rsidRPr="00710E6D" w14:paraId="2AD3BBAB" w14:textId="77777777" w:rsidTr="00EB3A58">
        <w:tc>
          <w:tcPr>
            <w:tcW w:w="3994" w:type="pct"/>
            <w:vAlign w:val="center"/>
          </w:tcPr>
          <w:p w14:paraId="58ED3768" w14:textId="6A9F98FB" w:rsidR="00313575" w:rsidRPr="00710E6D" w:rsidRDefault="00313575" w:rsidP="00EB3A58">
            <w:r w:rsidRPr="00710E6D">
              <w:t xml:space="preserve">There are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5702">
              <w:t>NZGBC</w:t>
            </w:r>
            <w:r w:rsidR="008D5702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F737171" w14:textId="77777777" w:rsidR="00313575" w:rsidRPr="00710E6D" w:rsidRDefault="00313575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FE80B29" w14:textId="77777777" w:rsidR="00313575" w:rsidRDefault="00313575" w:rsidP="00B010B9">
      <w:pPr>
        <w:pStyle w:val="Heading2"/>
        <w:spacing w:before="0" w:after="0"/>
      </w:pPr>
    </w:p>
    <w:p w14:paraId="4145090E" w14:textId="56E79F8B" w:rsidR="000443AD" w:rsidRDefault="000443AD" w:rsidP="000443AD">
      <w:r>
        <w:t>Please justify if NA is claimed</w:t>
      </w:r>
    </w:p>
    <w:p w14:paraId="43EAACB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EFEE6D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9A833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6453A" w14:textId="77777777" w:rsidR="000443AD" w:rsidRDefault="000443AD" w:rsidP="000443AD"/>
    <w:p w14:paraId="14665C27" w14:textId="77777777" w:rsidR="000443AD" w:rsidRPr="000443AD" w:rsidRDefault="000443AD" w:rsidP="000443AD"/>
    <w:p w14:paraId="2400E216" w14:textId="0D1C316B" w:rsidR="00B010B9" w:rsidRDefault="00B010B9" w:rsidP="00B010B9">
      <w:pPr>
        <w:pStyle w:val="Heading2"/>
        <w:spacing w:before="0" w:after="0"/>
      </w:pPr>
      <w:r>
        <w:t>2</w:t>
      </w:r>
      <w:r w:rsidR="002E65E1">
        <w:t>0.1</w:t>
      </w:r>
      <w:r>
        <w:t xml:space="preserve"> </w:t>
      </w:r>
      <w:r w:rsidR="00A62D3B">
        <w:t>structural and reinforcing steel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B010B9" w:rsidRPr="003A2BE3" w14:paraId="01617575" w14:textId="77777777" w:rsidTr="003C3AF5">
        <w:tc>
          <w:tcPr>
            <w:tcW w:w="4074" w:type="pct"/>
            <w:vAlign w:val="center"/>
          </w:tcPr>
          <w:p w14:paraId="50EE36B0" w14:textId="77777777" w:rsidR="00B010B9" w:rsidRPr="003A2BE3" w:rsidRDefault="00B010B9" w:rsidP="003C3AF5">
            <w:r>
              <w:t>At least 95% of the building’s steel is sourced from a Responsible Steel Maker</w:t>
            </w:r>
            <w:r w:rsidR="00611D6B">
              <w:t>.</w:t>
            </w:r>
          </w:p>
        </w:tc>
        <w:tc>
          <w:tcPr>
            <w:tcW w:w="926" w:type="pct"/>
            <w:vAlign w:val="center"/>
          </w:tcPr>
          <w:p w14:paraId="5DB4EFD4" w14:textId="77777777" w:rsidR="00B010B9" w:rsidRPr="003A2BE3" w:rsidRDefault="00041B38" w:rsidP="003C3AF5">
            <w:pPr>
              <w:jc w:val="center"/>
            </w:pPr>
            <w:sdt>
              <w:sdtPr>
                <w:id w:val="-8198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010B9" w:rsidRPr="003A2BE3" w14:paraId="6672FD50" w14:textId="77777777" w:rsidTr="003C3AF5">
        <w:tc>
          <w:tcPr>
            <w:tcW w:w="4074" w:type="pct"/>
            <w:vAlign w:val="center"/>
          </w:tcPr>
          <w:p w14:paraId="12E3AA07" w14:textId="77777777" w:rsidR="002E65E1" w:rsidRDefault="002E65E1">
            <w:r>
              <w:t>Steel Framed Building:</w:t>
            </w:r>
          </w:p>
          <w:p w14:paraId="42FE7B94" w14:textId="5C206C57" w:rsidR="003E5047" w:rsidRDefault="00B010B9">
            <w:r>
              <w:t xml:space="preserve">At least 60% </w:t>
            </w:r>
            <w:r w:rsidR="002E65E1">
              <w:t xml:space="preserve">(by mass) </w:t>
            </w:r>
            <w:r>
              <w:t>of the fabricated structur</w:t>
            </w:r>
            <w:r w:rsidR="00611D6B">
              <w:t>al</w:t>
            </w:r>
            <w:r>
              <w:t xml:space="preserve"> steelwork is </w:t>
            </w:r>
            <w:r w:rsidR="002E65E1">
              <w:t xml:space="preserve">supplied by a </w:t>
            </w:r>
            <w:r w:rsidR="0070577F">
              <w:t xml:space="preserve">responsible </w:t>
            </w:r>
            <w:r w:rsidR="002E65E1">
              <w:t>steel fabricator</w:t>
            </w:r>
            <w:r w:rsidR="00521FB2">
              <w:t>/steel</w:t>
            </w:r>
            <w:r w:rsidR="002E65E1">
              <w:t xml:space="preserve"> </w:t>
            </w:r>
            <w:r>
              <w:t>contractor</w:t>
            </w:r>
            <w:r w:rsidRPr="001013B4">
              <w:t>.</w:t>
            </w:r>
          </w:p>
        </w:tc>
        <w:tc>
          <w:tcPr>
            <w:tcW w:w="926" w:type="pct"/>
            <w:vAlign w:val="center"/>
          </w:tcPr>
          <w:p w14:paraId="37D7A21D" w14:textId="77777777" w:rsidR="00B010B9" w:rsidRPr="003A2BE3" w:rsidRDefault="00041B38" w:rsidP="004D7CD6">
            <w:pPr>
              <w:jc w:val="center"/>
            </w:pPr>
            <w:sdt>
              <w:sdtPr>
                <w:id w:val="54733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61B2" w:rsidRPr="003A2BE3" w14:paraId="15F2EFE8" w14:textId="77777777" w:rsidTr="0094475B">
        <w:trPr>
          <w:trHeight w:val="2124"/>
        </w:trPr>
        <w:tc>
          <w:tcPr>
            <w:tcW w:w="4074" w:type="pct"/>
            <w:vAlign w:val="center"/>
          </w:tcPr>
          <w:p w14:paraId="646CCA8A" w14:textId="77777777" w:rsidR="002A61B2" w:rsidRDefault="002E65E1" w:rsidP="00611D6B">
            <w:r>
              <w:lastRenderedPageBreak/>
              <w:t>Concrete Framed Building:</w:t>
            </w:r>
          </w:p>
          <w:p w14:paraId="1E5C1310" w14:textId="77777777" w:rsidR="002E65E1" w:rsidRDefault="002E65E1" w:rsidP="00611D6B">
            <w:r>
              <w:t>At least 60% (by mass) of all reinforcing bar and mesh is produced using energy reduced processing in its manufacture.</w:t>
            </w:r>
            <w:r w:rsidR="001A1C8A">
              <w:t xml:space="preserve"> OR</w:t>
            </w:r>
          </w:p>
          <w:p w14:paraId="3CA3003A" w14:textId="3DE0DE2D" w:rsidR="001A1C8A" w:rsidRDefault="001A1C8A" w:rsidP="00611D6B">
            <w:r>
              <w:t xml:space="preserve">At least 60% (by mass) of all reinforcing bar and mesh is supplied to the project holds Environmental Choice EC-41-15 certification. </w:t>
            </w:r>
          </w:p>
        </w:tc>
        <w:tc>
          <w:tcPr>
            <w:tcW w:w="926" w:type="pct"/>
            <w:vAlign w:val="center"/>
          </w:tcPr>
          <w:p w14:paraId="7087C096" w14:textId="41C0448F" w:rsidR="003E5047" w:rsidRDefault="00041B38" w:rsidP="002E65E1">
            <w:pPr>
              <w:jc w:val="center"/>
            </w:pPr>
            <w:sdt>
              <w:sdtPr>
                <w:id w:val="325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812E6F6" w14:textId="77777777" w:rsidR="001A1C8A" w:rsidRDefault="001A1C8A" w:rsidP="002E65E1">
            <w:pPr>
              <w:jc w:val="center"/>
            </w:pPr>
          </w:p>
          <w:p w14:paraId="544C80B8" w14:textId="29DDEC55" w:rsidR="001A1C8A" w:rsidRDefault="00041B38" w:rsidP="002E65E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513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A1C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EA61B0" w14:textId="77777777" w:rsidR="002A61B2" w:rsidRDefault="002A61B2" w:rsidP="002A61B2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046"/>
        <w:gridCol w:w="1748"/>
        <w:gridCol w:w="1815"/>
        <w:gridCol w:w="1853"/>
        <w:gridCol w:w="1565"/>
      </w:tblGrid>
      <w:tr w:rsidR="00313575" w14:paraId="3B461F83" w14:textId="77777777" w:rsidTr="00313575">
        <w:tc>
          <w:tcPr>
            <w:tcW w:w="7462" w:type="dxa"/>
            <w:gridSpan w:val="4"/>
          </w:tcPr>
          <w:p w14:paraId="71B25E92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  <w:r w:rsidRPr="002E65E1">
              <w:rPr>
                <w:rStyle w:val="DocumentTextGreenBold"/>
                <w:color w:val="auto"/>
              </w:rPr>
              <w:t>Responsible Steel Maker Summary</w:t>
            </w:r>
          </w:p>
        </w:tc>
        <w:tc>
          <w:tcPr>
            <w:tcW w:w="1565" w:type="dxa"/>
          </w:tcPr>
          <w:p w14:paraId="62E30BBC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</w:p>
        </w:tc>
      </w:tr>
      <w:tr w:rsidR="00313575" w14:paraId="258D2F09" w14:textId="77777777" w:rsidTr="00313575">
        <w:tc>
          <w:tcPr>
            <w:tcW w:w="2046" w:type="dxa"/>
          </w:tcPr>
          <w:p w14:paraId="0C33B3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1748" w:type="dxa"/>
          </w:tcPr>
          <w:p w14:paraId="368805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 Steel Maker</w:t>
            </w:r>
          </w:p>
        </w:tc>
        <w:tc>
          <w:tcPr>
            <w:tcW w:w="1815" w:type="dxa"/>
          </w:tcPr>
          <w:p w14:paraId="1B55F4A9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Valid ISO 14001 Certification</w:t>
            </w:r>
          </w:p>
        </w:tc>
        <w:tc>
          <w:tcPr>
            <w:tcW w:w="1853" w:type="dxa"/>
          </w:tcPr>
          <w:p w14:paraId="4B97B728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Mass of Steel Supplied (tonne)</w:t>
            </w:r>
          </w:p>
        </w:tc>
        <w:tc>
          <w:tcPr>
            <w:tcW w:w="1565" w:type="dxa"/>
          </w:tcPr>
          <w:p w14:paraId="165A697A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>
              <w:rPr>
                <w:rStyle w:val="DocumentTextGreenBold"/>
                <w:b w:val="0"/>
                <w:color w:val="auto"/>
              </w:rPr>
              <w:t>WSA CAP Membership</w:t>
            </w:r>
          </w:p>
        </w:tc>
      </w:tr>
      <w:tr w:rsidR="00313575" w14:paraId="74A39983" w14:textId="77777777" w:rsidTr="00313575">
        <w:tc>
          <w:tcPr>
            <w:tcW w:w="2046" w:type="dxa"/>
          </w:tcPr>
          <w:p w14:paraId="34522B36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Reinforcement</w:t>
            </w:r>
          </w:p>
        </w:tc>
        <w:tc>
          <w:tcPr>
            <w:tcW w:w="1748" w:type="dxa"/>
          </w:tcPr>
          <w:p w14:paraId="4F508045" w14:textId="77777777" w:rsidR="00313575" w:rsidRPr="00455173" w:rsidRDefault="00313575" w:rsidP="002E65E1">
            <w:pPr>
              <w:rPr>
                <w:color w:val="auto"/>
              </w:rPr>
            </w:pPr>
            <w:r w:rsidRPr="003E5047">
              <w:rPr>
                <w:color w:val="8064A2" w:themeColor="accent4"/>
              </w:rPr>
              <w:t>OneSteel</w:t>
            </w:r>
          </w:p>
        </w:tc>
        <w:tc>
          <w:tcPr>
            <w:tcW w:w="1815" w:type="dxa"/>
          </w:tcPr>
          <w:p w14:paraId="5E55C61C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  <w:tc>
          <w:tcPr>
            <w:tcW w:w="1853" w:type="dxa"/>
          </w:tcPr>
          <w:p w14:paraId="1B9E015B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[20000 tonnes]</w:t>
            </w:r>
          </w:p>
        </w:tc>
        <w:tc>
          <w:tcPr>
            <w:tcW w:w="1565" w:type="dxa"/>
          </w:tcPr>
          <w:p w14:paraId="17A6CA17" w14:textId="77777777" w:rsidR="00313575" w:rsidRPr="003E5047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</w:tr>
      <w:tr w:rsidR="00313575" w14:paraId="40342F3D" w14:textId="77777777" w:rsidTr="00313575">
        <w:tc>
          <w:tcPr>
            <w:tcW w:w="2046" w:type="dxa"/>
          </w:tcPr>
          <w:p w14:paraId="43452988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[insert rows as needed]</w:t>
            </w:r>
          </w:p>
        </w:tc>
        <w:tc>
          <w:tcPr>
            <w:tcW w:w="1748" w:type="dxa"/>
          </w:tcPr>
          <w:p w14:paraId="4F57127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5A6BFA5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7B704574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1D256F8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1C7B6F8D" w14:textId="77777777" w:rsidTr="00313575">
        <w:tc>
          <w:tcPr>
            <w:tcW w:w="2046" w:type="dxa"/>
          </w:tcPr>
          <w:p w14:paraId="2D04FC8C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 xml:space="preserve">Total </w:t>
            </w:r>
          </w:p>
        </w:tc>
        <w:tc>
          <w:tcPr>
            <w:tcW w:w="1748" w:type="dxa"/>
          </w:tcPr>
          <w:p w14:paraId="335941F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0244F9B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2B2D093F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79C883F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7403C027" w14:textId="77777777" w:rsidTr="00313575">
        <w:trPr>
          <w:trHeight w:val="469"/>
        </w:trPr>
        <w:tc>
          <w:tcPr>
            <w:tcW w:w="2046" w:type="dxa"/>
          </w:tcPr>
          <w:p w14:paraId="46733F60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>Percentage Compliant</w:t>
            </w:r>
          </w:p>
        </w:tc>
        <w:tc>
          <w:tcPr>
            <w:tcW w:w="1748" w:type="dxa"/>
          </w:tcPr>
          <w:p w14:paraId="4E5326D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670594DD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5C2CDA2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3FBA9570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</w:tbl>
    <w:p w14:paraId="72DF4BF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E83AA78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08A7998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C2FC0CC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F0407AE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4C09A47" w14:textId="77777777" w:rsidTr="00EB3A58">
        <w:tc>
          <w:tcPr>
            <w:tcW w:w="6912" w:type="dxa"/>
          </w:tcPr>
          <w:p w14:paraId="20BA42BD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49F0CF3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4A815C72" w14:textId="77777777" w:rsidTr="00EB3A58">
        <w:tc>
          <w:tcPr>
            <w:tcW w:w="6912" w:type="dxa"/>
          </w:tcPr>
          <w:p w14:paraId="6BEB3AA8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A3626F5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FC45A47" w14:textId="77777777" w:rsidR="002E65E1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87"/>
        <w:gridCol w:w="2977"/>
        <w:gridCol w:w="3063"/>
      </w:tblGrid>
      <w:tr w:rsidR="00B010B9" w14:paraId="3F4ACF55" w14:textId="77777777" w:rsidTr="00313575">
        <w:tc>
          <w:tcPr>
            <w:tcW w:w="9027" w:type="dxa"/>
            <w:gridSpan w:val="3"/>
          </w:tcPr>
          <w:p w14:paraId="0AC83FF8" w14:textId="77777777" w:rsidR="00B010B9" w:rsidRPr="005A7879" w:rsidRDefault="00633F16" w:rsidP="002E65E1">
            <w:pPr>
              <w:rPr>
                <w:rStyle w:val="DocumentTextGreenBold"/>
                <w:b w:val="0"/>
                <w:color w:val="000000"/>
              </w:rPr>
            </w:pPr>
            <w:r>
              <w:rPr>
                <w:rStyle w:val="DocumentTextGreenBold"/>
                <w:color w:val="auto"/>
              </w:rPr>
              <w:t xml:space="preserve">20.1A Responsible </w:t>
            </w:r>
            <w:r w:rsidR="002E65E1">
              <w:rPr>
                <w:rStyle w:val="DocumentTextGreenBold"/>
                <w:color w:val="auto"/>
              </w:rPr>
              <w:t>Steel Fabricator Su</w:t>
            </w:r>
            <w:r w:rsidR="00B010B9" w:rsidRPr="002E65E1">
              <w:rPr>
                <w:rStyle w:val="DocumentTextGreenBold"/>
                <w:color w:val="auto"/>
              </w:rPr>
              <w:t>mmary</w:t>
            </w:r>
          </w:p>
        </w:tc>
      </w:tr>
      <w:tr w:rsidR="00B010B9" w14:paraId="04DBFF97" w14:textId="77777777" w:rsidTr="00313575">
        <w:tc>
          <w:tcPr>
            <w:tcW w:w="2987" w:type="dxa"/>
          </w:tcPr>
          <w:p w14:paraId="3400B93C" w14:textId="77777777" w:rsidR="00B010B9" w:rsidRPr="002E65E1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977" w:type="dxa"/>
          </w:tcPr>
          <w:p w14:paraId="1ACF05F8" w14:textId="15CEE3A2" w:rsidR="00B010B9" w:rsidRPr="00D83D94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Non-</w:t>
            </w:r>
            <w:r w:rsidR="00D83D94">
              <w:rPr>
                <w:rStyle w:val="DocumentTextGreenBold"/>
                <w:b w:val="0"/>
              </w:rPr>
              <w:t>compliant</w:t>
            </w:r>
            <w:r w:rsidR="00F624E2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Pr="00D83D94">
              <w:rPr>
                <w:rStyle w:val="DocumentTextGreenBold"/>
                <w:b w:val="0"/>
                <w:color w:val="auto"/>
              </w:rPr>
              <w:t>Fabrication (tonnes)</w:t>
            </w:r>
          </w:p>
        </w:tc>
        <w:tc>
          <w:tcPr>
            <w:tcW w:w="3063" w:type="dxa"/>
          </w:tcPr>
          <w:p w14:paraId="1324C666" w14:textId="3CFF71DA" w:rsidR="00B010B9" w:rsidRPr="00D83D94" w:rsidRDefault="00F624E2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S</w:t>
            </w:r>
            <w:r w:rsidRPr="0094475B">
              <w:rPr>
                <w:rStyle w:val="DocumentTextGreenBold"/>
                <w:b w:val="0"/>
              </w:rPr>
              <w:t>SC</w:t>
            </w:r>
            <w:r w:rsidR="00B010B9" w:rsidRPr="00D83D94">
              <w:rPr>
                <w:rStyle w:val="DocumentTextGreenBold"/>
                <w:b w:val="0"/>
                <w:color w:val="auto"/>
              </w:rPr>
              <w:t>-ESC Fabrication (tonnes)</w:t>
            </w:r>
            <w:r w:rsidR="00577919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>with</w:t>
            </w:r>
            <w:r w:rsidR="00D83D94" w:rsidRPr="0094475B">
              <w:rPr>
                <w:rStyle w:val="DocumentTextGreenBold"/>
                <w:b w:val="0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 xml:space="preserve">recognised EMS </w:t>
            </w:r>
          </w:p>
        </w:tc>
      </w:tr>
      <w:tr w:rsidR="00B010B9" w14:paraId="2EC7E66B" w14:textId="77777777" w:rsidTr="00313575">
        <w:tc>
          <w:tcPr>
            <w:tcW w:w="2987" w:type="dxa"/>
          </w:tcPr>
          <w:p w14:paraId="06E8F0BE" w14:textId="77777777" w:rsidR="00B010B9" w:rsidRPr="00695AD2" w:rsidRDefault="00B010B9" w:rsidP="0031357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 xml:space="preserve">E.g. </w:t>
            </w:r>
            <w:r w:rsidR="00313575">
              <w:rPr>
                <w:color w:val="8064A2" w:themeColor="accent4"/>
              </w:rPr>
              <w:t>Product</w:t>
            </w:r>
            <w:r w:rsidR="00313575" w:rsidRPr="00695AD2">
              <w:rPr>
                <w:color w:val="8064A2" w:themeColor="accent4"/>
              </w:rPr>
              <w:t xml:space="preserve"> </w:t>
            </w:r>
            <w:r w:rsidRPr="00695AD2">
              <w:rPr>
                <w:color w:val="8064A2" w:themeColor="accent4"/>
              </w:rPr>
              <w:t>1</w:t>
            </w:r>
          </w:p>
        </w:tc>
        <w:tc>
          <w:tcPr>
            <w:tcW w:w="2977" w:type="dxa"/>
          </w:tcPr>
          <w:p w14:paraId="316854EF" w14:textId="77777777" w:rsidR="00B010B9" w:rsidRPr="000F50FD" w:rsidRDefault="00B010B9" w:rsidP="003C3AF5"/>
        </w:tc>
        <w:tc>
          <w:tcPr>
            <w:tcW w:w="3063" w:type="dxa"/>
          </w:tcPr>
          <w:p w14:paraId="0A8F193D" w14:textId="77777777" w:rsidR="00B010B9" w:rsidRPr="000F50FD" w:rsidRDefault="00B010B9" w:rsidP="003C3AF5"/>
        </w:tc>
      </w:tr>
      <w:tr w:rsidR="00B010B9" w14:paraId="497C4125" w14:textId="77777777" w:rsidTr="00313575">
        <w:tc>
          <w:tcPr>
            <w:tcW w:w="2987" w:type="dxa"/>
          </w:tcPr>
          <w:p w14:paraId="45DF659F" w14:textId="77777777" w:rsidR="00B010B9" w:rsidRPr="00695AD2" w:rsidRDefault="00B010B9" w:rsidP="003C3AF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>[insert rows as needed]</w:t>
            </w:r>
          </w:p>
        </w:tc>
        <w:tc>
          <w:tcPr>
            <w:tcW w:w="2977" w:type="dxa"/>
          </w:tcPr>
          <w:p w14:paraId="264A5AEE" w14:textId="77777777" w:rsidR="00B010B9" w:rsidRPr="000F50FD" w:rsidRDefault="00B010B9" w:rsidP="003C3AF5"/>
        </w:tc>
        <w:tc>
          <w:tcPr>
            <w:tcW w:w="3063" w:type="dxa"/>
          </w:tcPr>
          <w:p w14:paraId="0D8F31F5" w14:textId="77777777" w:rsidR="00B010B9" w:rsidRPr="000F50FD" w:rsidRDefault="00B010B9" w:rsidP="003C3AF5"/>
        </w:tc>
      </w:tr>
      <w:tr w:rsidR="00B010B9" w14:paraId="24FC9DB8" w14:textId="77777777" w:rsidTr="00313575">
        <w:tc>
          <w:tcPr>
            <w:tcW w:w="2987" w:type="dxa"/>
          </w:tcPr>
          <w:p w14:paraId="3EDC0AAC" w14:textId="77777777" w:rsidR="00B010B9" w:rsidRPr="00695AD2" w:rsidRDefault="00B010B9" w:rsidP="003C3AF5">
            <w:pPr>
              <w:rPr>
                <w:color w:val="8064A2" w:themeColor="accent4"/>
              </w:rPr>
            </w:pPr>
          </w:p>
        </w:tc>
        <w:tc>
          <w:tcPr>
            <w:tcW w:w="2977" w:type="dxa"/>
          </w:tcPr>
          <w:p w14:paraId="1A924759" w14:textId="77777777" w:rsidR="00B010B9" w:rsidRPr="000F50FD" w:rsidRDefault="00B010B9" w:rsidP="003C3AF5"/>
        </w:tc>
        <w:tc>
          <w:tcPr>
            <w:tcW w:w="3063" w:type="dxa"/>
          </w:tcPr>
          <w:p w14:paraId="78C7D328" w14:textId="77777777" w:rsidR="00B010B9" w:rsidRPr="000F50FD" w:rsidRDefault="00B010B9" w:rsidP="003C3AF5"/>
        </w:tc>
      </w:tr>
      <w:tr w:rsidR="00B010B9" w14:paraId="698C3CB3" w14:textId="77777777" w:rsidTr="00313575">
        <w:tc>
          <w:tcPr>
            <w:tcW w:w="2987" w:type="dxa"/>
          </w:tcPr>
          <w:p w14:paraId="0A3B5CCF" w14:textId="77777777" w:rsidR="00B010B9" w:rsidRPr="002E65E1" w:rsidRDefault="00B010B9" w:rsidP="003C3AF5">
            <w:r w:rsidRPr="002E65E1">
              <w:lastRenderedPageBreak/>
              <w:t xml:space="preserve">Total </w:t>
            </w:r>
          </w:p>
        </w:tc>
        <w:tc>
          <w:tcPr>
            <w:tcW w:w="2977" w:type="dxa"/>
          </w:tcPr>
          <w:p w14:paraId="2264372F" w14:textId="77777777" w:rsidR="00B010B9" w:rsidRPr="000F50FD" w:rsidRDefault="00B010B9" w:rsidP="003C3AF5"/>
        </w:tc>
        <w:tc>
          <w:tcPr>
            <w:tcW w:w="3063" w:type="dxa"/>
          </w:tcPr>
          <w:p w14:paraId="79A5D293" w14:textId="77777777" w:rsidR="00B010B9" w:rsidRPr="000F50FD" w:rsidRDefault="00B010B9" w:rsidP="003C3AF5"/>
        </w:tc>
      </w:tr>
      <w:tr w:rsidR="00B010B9" w14:paraId="104D934B" w14:textId="77777777" w:rsidTr="00313575">
        <w:tc>
          <w:tcPr>
            <w:tcW w:w="2987" w:type="dxa"/>
          </w:tcPr>
          <w:p w14:paraId="44017D10" w14:textId="77777777" w:rsidR="00B010B9" w:rsidRPr="002E65E1" w:rsidRDefault="003E5047" w:rsidP="003C3AF5">
            <w:r w:rsidRPr="002E65E1">
              <w:t>Percentages</w:t>
            </w:r>
          </w:p>
        </w:tc>
        <w:tc>
          <w:tcPr>
            <w:tcW w:w="2977" w:type="dxa"/>
          </w:tcPr>
          <w:p w14:paraId="0827A715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  <w:tc>
          <w:tcPr>
            <w:tcW w:w="3063" w:type="dxa"/>
          </w:tcPr>
          <w:p w14:paraId="7441830E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</w:tr>
    </w:tbl>
    <w:p w14:paraId="0B186A9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2BE854A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C735C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20C3E94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AC96D4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6EFAF35" w14:textId="77777777" w:rsidTr="00EB3A58">
        <w:tc>
          <w:tcPr>
            <w:tcW w:w="6912" w:type="dxa"/>
          </w:tcPr>
          <w:p w14:paraId="60B8E3B2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004103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70477E43" w14:textId="77777777" w:rsidTr="00EB3A58">
        <w:tc>
          <w:tcPr>
            <w:tcW w:w="6912" w:type="dxa"/>
          </w:tcPr>
          <w:p w14:paraId="54213CD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A2749D0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4C784075" w14:textId="2EBF9449" w:rsidR="00633F16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260"/>
        <w:gridCol w:w="2254"/>
        <w:gridCol w:w="2319"/>
        <w:gridCol w:w="2194"/>
      </w:tblGrid>
      <w:tr w:rsidR="002E65E1" w:rsidRPr="00DB70E5" w14:paraId="0A038B04" w14:textId="77777777" w:rsidTr="00313575">
        <w:tc>
          <w:tcPr>
            <w:tcW w:w="9027" w:type="dxa"/>
            <w:gridSpan w:val="4"/>
          </w:tcPr>
          <w:p w14:paraId="3C4DA6C4" w14:textId="77777777" w:rsidR="002E65E1" w:rsidRPr="002E65E1" w:rsidRDefault="00633F16" w:rsidP="00633F16">
            <w:pPr>
              <w:rPr>
                <w:rStyle w:val="DocumentTextGreenBold"/>
                <w:bCs/>
                <w:color w:val="auto"/>
              </w:rPr>
            </w:pPr>
            <w:r>
              <w:rPr>
                <w:rStyle w:val="DocumentTextGreenBold"/>
                <w:color w:val="auto"/>
              </w:rPr>
              <w:t xml:space="preserve">20.1B </w:t>
            </w:r>
            <w:r w:rsidR="002E65E1" w:rsidRPr="002E65E1">
              <w:rPr>
                <w:rStyle w:val="DocumentTextGreenBold"/>
                <w:color w:val="auto"/>
              </w:rPr>
              <w:t>Energy</w:t>
            </w:r>
            <w:r>
              <w:rPr>
                <w:rStyle w:val="DocumentTextGreenBold"/>
                <w:color w:val="auto"/>
              </w:rPr>
              <w:t>-</w:t>
            </w:r>
            <w:r w:rsidR="002E65E1" w:rsidRPr="002E65E1">
              <w:rPr>
                <w:rStyle w:val="DocumentTextGreenBold"/>
                <w:color w:val="auto"/>
              </w:rPr>
              <w:t xml:space="preserve">Reducing </w:t>
            </w:r>
            <w:r>
              <w:rPr>
                <w:rStyle w:val="DocumentTextGreenBold"/>
                <w:color w:val="auto"/>
              </w:rPr>
              <w:t>Processes</w:t>
            </w:r>
            <w:r w:rsidR="00313575">
              <w:rPr>
                <w:rStyle w:val="DocumentTextGreenBold"/>
                <w:color w:val="auto"/>
              </w:rPr>
              <w:t xml:space="preserve"> (ERP)</w:t>
            </w:r>
            <w:r w:rsidRPr="002E65E1">
              <w:rPr>
                <w:rStyle w:val="DocumentTextGreenBold"/>
                <w:color w:val="auto"/>
              </w:rPr>
              <w:t xml:space="preserve"> </w:t>
            </w:r>
            <w:r w:rsidR="002E65E1" w:rsidRPr="002E65E1">
              <w:rPr>
                <w:rStyle w:val="DocumentTextGreenBold"/>
                <w:color w:val="auto"/>
              </w:rPr>
              <w:t xml:space="preserve">in Steel </w:t>
            </w:r>
            <w:r w:rsidR="002E65E1">
              <w:rPr>
                <w:rStyle w:val="DocumentTextGreenBold"/>
                <w:color w:val="auto"/>
              </w:rPr>
              <w:t xml:space="preserve">Reinforcement </w:t>
            </w:r>
            <w:r>
              <w:rPr>
                <w:rStyle w:val="DocumentTextGreenBold"/>
                <w:color w:val="auto"/>
              </w:rPr>
              <w:t>Production</w:t>
            </w:r>
          </w:p>
        </w:tc>
      </w:tr>
      <w:tr w:rsidR="002E65E1" w:rsidRPr="00DB70E5" w14:paraId="6BE6F081" w14:textId="77777777" w:rsidTr="00313575">
        <w:tc>
          <w:tcPr>
            <w:tcW w:w="2260" w:type="dxa"/>
          </w:tcPr>
          <w:p w14:paraId="44F8DBD0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254" w:type="dxa"/>
          </w:tcPr>
          <w:p w14:paraId="1A159FB8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Reinforcing steel</w:t>
            </w:r>
          </w:p>
          <w:p w14:paraId="4A9D1190" w14:textId="77777777" w:rsidR="002E65E1" w:rsidRPr="002E65E1" w:rsidRDefault="002E65E1" w:rsidP="002E65E1">
            <w:pPr>
              <w:rPr>
                <w:rStyle w:val="DocumentTextGreenBold"/>
                <w:b w:val="0"/>
                <w:bCs/>
                <w:color w:val="auto"/>
                <w:sz w:val="24"/>
                <w:szCs w:val="20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(tonnes)</w:t>
            </w:r>
          </w:p>
        </w:tc>
        <w:tc>
          <w:tcPr>
            <w:tcW w:w="2319" w:type="dxa"/>
          </w:tcPr>
          <w:p w14:paraId="06B7923D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Manufacturer’s annual average production using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(%)</w:t>
            </w:r>
          </w:p>
        </w:tc>
        <w:tc>
          <w:tcPr>
            <w:tcW w:w="2194" w:type="dxa"/>
          </w:tcPr>
          <w:p w14:paraId="4B71E83B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Average mass of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steel</w:t>
            </w:r>
            <w:r w:rsidRPr="002E65E1">
              <w:rPr>
                <w:rStyle w:val="DocumentTextGreenBold"/>
                <w:b w:val="0"/>
                <w:color w:val="auto"/>
              </w:rPr>
              <w:br/>
              <w:t>(tonnes)</w:t>
            </w:r>
          </w:p>
        </w:tc>
      </w:tr>
      <w:tr w:rsidR="002E65E1" w14:paraId="0163DEF6" w14:textId="77777777" w:rsidTr="00313575">
        <w:tc>
          <w:tcPr>
            <w:tcW w:w="2260" w:type="dxa"/>
          </w:tcPr>
          <w:p w14:paraId="15A5733C" w14:textId="77777777" w:rsidR="002E65E1" w:rsidRPr="00FB411C" w:rsidDel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Supplier name</w:t>
            </w:r>
          </w:p>
        </w:tc>
        <w:tc>
          <w:tcPr>
            <w:tcW w:w="2254" w:type="dxa"/>
          </w:tcPr>
          <w:p w14:paraId="07428DB5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 tonnes</w:t>
            </w:r>
          </w:p>
        </w:tc>
        <w:tc>
          <w:tcPr>
            <w:tcW w:w="2319" w:type="dxa"/>
          </w:tcPr>
          <w:p w14:paraId="1F43021E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[x]%</w:t>
            </w:r>
          </w:p>
        </w:tc>
        <w:tc>
          <w:tcPr>
            <w:tcW w:w="2194" w:type="dxa"/>
          </w:tcPr>
          <w:p w14:paraId="68B4F69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= [x] tonnes * [x]%</w:t>
            </w:r>
          </w:p>
        </w:tc>
      </w:tr>
      <w:tr w:rsidR="002E65E1" w14:paraId="6CCDE5C9" w14:textId="77777777" w:rsidTr="00313575">
        <w:tc>
          <w:tcPr>
            <w:tcW w:w="2260" w:type="dxa"/>
          </w:tcPr>
          <w:p w14:paraId="6F6D4560" w14:textId="77777777" w:rsidR="002E65E1" w:rsidRPr="00AD57A0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e</w:t>
            </w:r>
            <w:r w:rsidRPr="0044468F">
              <w:rPr>
                <w:color w:val="8064A2" w:themeColor="accent4"/>
                <w:szCs w:val="20"/>
              </w:rPr>
              <w:t>g. reinforcing bar supplier 1</w:t>
            </w:r>
          </w:p>
        </w:tc>
        <w:tc>
          <w:tcPr>
            <w:tcW w:w="2254" w:type="dxa"/>
          </w:tcPr>
          <w:p w14:paraId="4E0B750D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 xml:space="preserve">205 </w:t>
            </w:r>
          </w:p>
        </w:tc>
        <w:tc>
          <w:tcPr>
            <w:tcW w:w="2319" w:type="dxa"/>
          </w:tcPr>
          <w:p w14:paraId="28965ECC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73%</w:t>
            </w:r>
          </w:p>
        </w:tc>
        <w:tc>
          <w:tcPr>
            <w:tcW w:w="2194" w:type="dxa"/>
          </w:tcPr>
          <w:p w14:paraId="2BBF813E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150</w:t>
            </w:r>
          </w:p>
        </w:tc>
      </w:tr>
      <w:tr w:rsidR="002E65E1" w14:paraId="5EE1F6F0" w14:textId="77777777" w:rsidTr="00313575">
        <w:tc>
          <w:tcPr>
            <w:tcW w:w="2260" w:type="dxa"/>
          </w:tcPr>
          <w:p w14:paraId="31F54E0D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2</w:t>
            </w:r>
          </w:p>
        </w:tc>
        <w:tc>
          <w:tcPr>
            <w:tcW w:w="2254" w:type="dxa"/>
          </w:tcPr>
          <w:p w14:paraId="2AC01048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253D5F8B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3E87129D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298EFA51" w14:textId="77777777" w:rsidTr="00313575">
        <w:tc>
          <w:tcPr>
            <w:tcW w:w="2260" w:type="dxa"/>
          </w:tcPr>
          <w:p w14:paraId="1DCB303A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3</w:t>
            </w:r>
          </w:p>
        </w:tc>
        <w:tc>
          <w:tcPr>
            <w:tcW w:w="2254" w:type="dxa"/>
          </w:tcPr>
          <w:p w14:paraId="1705EF26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59B4429F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736CA1FA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58B7E5D9" w14:textId="77777777" w:rsidTr="00313575">
        <w:tc>
          <w:tcPr>
            <w:tcW w:w="2260" w:type="dxa"/>
          </w:tcPr>
          <w:p w14:paraId="6D25D11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Total</w:t>
            </w:r>
          </w:p>
        </w:tc>
        <w:tc>
          <w:tcPr>
            <w:tcW w:w="2254" w:type="dxa"/>
          </w:tcPr>
          <w:p w14:paraId="5ED23245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40DF6ACA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5610AC89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033689A7" w14:textId="77777777" w:rsidTr="00313575">
        <w:tc>
          <w:tcPr>
            <w:tcW w:w="2260" w:type="dxa"/>
          </w:tcPr>
          <w:p w14:paraId="21F9AD1F" w14:textId="77777777" w:rsidR="002E65E1" w:rsidRDefault="002E65E1" w:rsidP="00135352">
            <w:pPr>
              <w:rPr>
                <w:color w:val="auto"/>
              </w:rPr>
            </w:pPr>
            <w:r w:rsidRPr="00FF2C5E">
              <w:rPr>
                <w:color w:val="auto"/>
              </w:rPr>
              <w:t>Percentage</w:t>
            </w:r>
            <w:r>
              <w:rPr>
                <w:color w:val="auto"/>
              </w:rPr>
              <w:t xml:space="preserve"> Compliant</w:t>
            </w:r>
            <w:r w:rsidRPr="00FF2C5E">
              <w:rPr>
                <w:color w:val="auto"/>
              </w:rPr>
              <w:t xml:space="preserve"> </w:t>
            </w:r>
          </w:p>
        </w:tc>
        <w:tc>
          <w:tcPr>
            <w:tcW w:w="4573" w:type="dxa"/>
            <w:gridSpan w:val="2"/>
          </w:tcPr>
          <w:p w14:paraId="02733856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(Total average ER</w:t>
            </w:r>
            <w:r w:rsidR="00313575">
              <w:rPr>
                <w:color w:val="8064A2" w:themeColor="accent4"/>
                <w:szCs w:val="20"/>
              </w:rPr>
              <w:t>P</w:t>
            </w:r>
            <w:r w:rsidRPr="0044468F">
              <w:rPr>
                <w:color w:val="8064A2" w:themeColor="accent4"/>
                <w:szCs w:val="20"/>
              </w:rPr>
              <w:t xml:space="preserve"> steel/ Total steel)</w:t>
            </w:r>
          </w:p>
        </w:tc>
        <w:tc>
          <w:tcPr>
            <w:tcW w:w="2194" w:type="dxa"/>
          </w:tcPr>
          <w:p w14:paraId="1944E5F4" w14:textId="77777777" w:rsidR="002E65E1" w:rsidRPr="00FF2C5E" w:rsidRDefault="002E65E1" w:rsidP="00135352">
            <w:pPr>
              <w:rPr>
                <w:color w:val="auto"/>
              </w:rPr>
            </w:pPr>
            <w:r>
              <w:rPr>
                <w:color w:val="8064A2" w:themeColor="accent4"/>
                <w:szCs w:val="20"/>
              </w:rPr>
              <w:t>[</w:t>
            </w:r>
            <w:r w:rsidR="00313575">
              <w:rPr>
                <w:color w:val="8064A2" w:themeColor="accent4"/>
                <w:szCs w:val="20"/>
              </w:rPr>
              <w:t>#</w:t>
            </w:r>
            <w:r>
              <w:rPr>
                <w:color w:val="8064A2" w:themeColor="accent4"/>
                <w:szCs w:val="20"/>
              </w:rPr>
              <w:t>]%</w:t>
            </w:r>
          </w:p>
        </w:tc>
      </w:tr>
    </w:tbl>
    <w:p w14:paraId="5E4B8523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123F75C6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3BF348D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795E02F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BC627D7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9664C91" w14:textId="77777777" w:rsidTr="00EB3A58">
        <w:tc>
          <w:tcPr>
            <w:tcW w:w="6912" w:type="dxa"/>
          </w:tcPr>
          <w:p w14:paraId="7F3EED05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D580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1BB5F471" w14:textId="77777777" w:rsidTr="00EB3A58">
        <w:tc>
          <w:tcPr>
            <w:tcW w:w="6912" w:type="dxa"/>
          </w:tcPr>
          <w:p w14:paraId="549431F0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44CA72B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E6F4208" w14:textId="06A87111" w:rsidR="002E65E1" w:rsidRDefault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313575">
        <w:rPr>
          <w:szCs w:val="20"/>
        </w:rPr>
        <w:t xml:space="preserve"> </w:t>
      </w:r>
    </w:p>
    <w:p w14:paraId="7D450279" w14:textId="77777777" w:rsidR="00CC3B44" w:rsidRDefault="002E65E1" w:rsidP="00013834">
      <w:pPr>
        <w:pStyle w:val="Heading2"/>
      </w:pPr>
      <w:r>
        <w:lastRenderedPageBreak/>
        <w:t>20.2</w:t>
      </w:r>
      <w:r w:rsidR="00DE30E0">
        <w:t xml:space="preserve"> </w:t>
      </w:r>
      <w:r w:rsidR="00B010B9">
        <w:t>Timber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7D3D99A4" w14:textId="77777777" w:rsidTr="003C3AF5">
        <w:tc>
          <w:tcPr>
            <w:tcW w:w="4074" w:type="pct"/>
            <w:vAlign w:val="center"/>
          </w:tcPr>
          <w:p w14:paraId="5B7CC66E" w14:textId="5A4B1FC2" w:rsidR="005A7879" w:rsidRPr="003A2BE3" w:rsidRDefault="005A7879" w:rsidP="005A7879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projects building materials or construction works is reused or </w:t>
            </w:r>
            <w:r w:rsidRPr="00ED7344">
              <w:t xml:space="preserve">certified by a </w:t>
            </w:r>
            <w:r w:rsidR="00F624E2">
              <w:t xml:space="preserve">recognised </w:t>
            </w:r>
            <w:r w:rsidRPr="00ED7344">
              <w:t>forest certification scheme</w:t>
            </w:r>
            <w:r w:rsidR="00F624E2">
              <w:t>.</w:t>
            </w:r>
          </w:p>
        </w:tc>
        <w:tc>
          <w:tcPr>
            <w:tcW w:w="926" w:type="pct"/>
            <w:vAlign w:val="center"/>
          </w:tcPr>
          <w:p w14:paraId="5CD54825" w14:textId="77777777" w:rsidR="005A7879" w:rsidRPr="003A2BE3" w:rsidRDefault="00041B38" w:rsidP="003C3AF5">
            <w:pPr>
              <w:jc w:val="center"/>
            </w:pPr>
            <w:sdt>
              <w:sdtPr>
                <w:id w:val="-863429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F3C1F7D" w14:textId="77777777" w:rsid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21"/>
        <w:gridCol w:w="1491"/>
        <w:gridCol w:w="1434"/>
        <w:gridCol w:w="1452"/>
        <w:gridCol w:w="1729"/>
      </w:tblGrid>
      <w:tr w:rsidR="005A7879" w:rsidRPr="003F1267" w14:paraId="514BCF55" w14:textId="77777777" w:rsidTr="00313575">
        <w:tc>
          <w:tcPr>
            <w:tcW w:w="9027" w:type="dxa"/>
            <w:gridSpan w:val="5"/>
          </w:tcPr>
          <w:p w14:paraId="0090E272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Timber Schedule</w:t>
            </w:r>
          </w:p>
        </w:tc>
      </w:tr>
      <w:tr w:rsidR="005A7879" w:rsidRPr="003F1267" w14:paraId="4F023FA7" w14:textId="77777777" w:rsidTr="00313575">
        <w:tc>
          <w:tcPr>
            <w:tcW w:w="2921" w:type="dxa"/>
          </w:tcPr>
          <w:p w14:paraId="645DD841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Description of Timber Use and/or Timber Products</w:t>
            </w:r>
          </w:p>
        </w:tc>
        <w:tc>
          <w:tcPr>
            <w:tcW w:w="1491" w:type="dxa"/>
          </w:tcPr>
          <w:p w14:paraId="7F3E1BE3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Reused; Certified; or Uncertified Timber</w:t>
            </w:r>
          </w:p>
        </w:tc>
        <w:tc>
          <w:tcPr>
            <w:tcW w:w="1434" w:type="dxa"/>
          </w:tcPr>
          <w:p w14:paraId="0CC0D159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reused</w:t>
            </w:r>
          </w:p>
        </w:tc>
        <w:tc>
          <w:tcPr>
            <w:tcW w:w="1452" w:type="dxa"/>
          </w:tcPr>
          <w:p w14:paraId="5C2BFCCD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certified</w:t>
            </w:r>
          </w:p>
        </w:tc>
        <w:tc>
          <w:tcPr>
            <w:tcW w:w="1729" w:type="dxa"/>
          </w:tcPr>
          <w:p w14:paraId="1E8E2A87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Total cost uncertified</w:t>
            </w:r>
          </w:p>
        </w:tc>
      </w:tr>
      <w:tr w:rsidR="005A7879" w:rsidRPr="003F1267" w14:paraId="79F1544D" w14:textId="77777777" w:rsidTr="00313575">
        <w:tc>
          <w:tcPr>
            <w:tcW w:w="2921" w:type="dxa"/>
          </w:tcPr>
          <w:p w14:paraId="2450D5DE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Wood Panels (e.g. plywood, particleboard and MDF used for formwork, joinery, kitchens, bathrooms)</w:t>
            </w:r>
          </w:p>
        </w:tc>
        <w:tc>
          <w:tcPr>
            <w:tcW w:w="1491" w:type="dxa"/>
          </w:tcPr>
          <w:p w14:paraId="4C29643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6AF65F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8AD5ED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E1B574E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F951209" w14:textId="77777777" w:rsidTr="00313575">
        <w:tc>
          <w:tcPr>
            <w:tcW w:w="2921" w:type="dxa"/>
          </w:tcPr>
          <w:p w14:paraId="3A3C0F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Doors</w:t>
            </w:r>
          </w:p>
        </w:tc>
        <w:tc>
          <w:tcPr>
            <w:tcW w:w="1491" w:type="dxa"/>
          </w:tcPr>
          <w:p w14:paraId="2D32238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7890CE3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FC058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10D201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B2FC722" w14:textId="77777777" w:rsidTr="00313575">
        <w:tc>
          <w:tcPr>
            <w:tcW w:w="2921" w:type="dxa"/>
          </w:tcPr>
          <w:p w14:paraId="34E1AA87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 xml:space="preserve">Furniture </w:t>
            </w:r>
            <w:r w:rsidRPr="0094475B">
              <w:rPr>
                <w:szCs w:val="20"/>
                <w:lang w:val="en-GB"/>
              </w:rPr>
              <w:br/>
              <w:t>covers timber used in loose furniture, tables, workstations, chairs, lockers, etc.</w:t>
            </w:r>
          </w:p>
        </w:tc>
        <w:tc>
          <w:tcPr>
            <w:tcW w:w="1491" w:type="dxa"/>
          </w:tcPr>
          <w:p w14:paraId="5057CCE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535D1EF9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367A1AD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565530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7825B5C9" w14:textId="77777777" w:rsidTr="00313575">
        <w:tc>
          <w:tcPr>
            <w:tcW w:w="2921" w:type="dxa"/>
          </w:tcPr>
          <w:p w14:paraId="12F719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Skirting boards</w:t>
            </w:r>
          </w:p>
        </w:tc>
        <w:tc>
          <w:tcPr>
            <w:tcW w:w="1491" w:type="dxa"/>
          </w:tcPr>
          <w:p w14:paraId="2CA0CFC6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04FB52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7CE6357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69D35C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3DD5EE34" w14:textId="77777777" w:rsidTr="00313575">
        <w:tc>
          <w:tcPr>
            <w:tcW w:w="2921" w:type="dxa"/>
          </w:tcPr>
          <w:p w14:paraId="59BBE8B0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Architraves</w:t>
            </w:r>
          </w:p>
        </w:tc>
        <w:tc>
          <w:tcPr>
            <w:tcW w:w="1491" w:type="dxa"/>
          </w:tcPr>
          <w:p w14:paraId="18DA8D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137D6C4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4DAF8BA0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628C5CE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B4EB50" w14:textId="77777777" w:rsidTr="00313575">
        <w:tc>
          <w:tcPr>
            <w:tcW w:w="2921" w:type="dxa"/>
          </w:tcPr>
          <w:p w14:paraId="53200F44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Structural Timber (pylons, beams, laminate beams, etc.)</w:t>
            </w:r>
          </w:p>
        </w:tc>
        <w:tc>
          <w:tcPr>
            <w:tcW w:w="1491" w:type="dxa"/>
          </w:tcPr>
          <w:p w14:paraId="0FF67D6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E354F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E34EA3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F0AA6F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18B4C2" w14:textId="77777777" w:rsidTr="00313575">
        <w:tc>
          <w:tcPr>
            <w:tcW w:w="2921" w:type="dxa"/>
          </w:tcPr>
          <w:p w14:paraId="25B426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  <w:r w:rsidRPr="0094475B">
              <w:rPr>
                <w:color w:val="8064A2" w:themeColor="accent4"/>
                <w:szCs w:val="20"/>
                <w:lang w:val="en-GB"/>
              </w:rPr>
              <w:t>[Other timber uses and timber products not mentioned in table]</w:t>
            </w:r>
          </w:p>
        </w:tc>
        <w:tc>
          <w:tcPr>
            <w:tcW w:w="1491" w:type="dxa"/>
          </w:tcPr>
          <w:p w14:paraId="0B400AB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2E7DC5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3FC78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79A50C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65B7058" w14:textId="77777777" w:rsidTr="00313575">
        <w:tc>
          <w:tcPr>
            <w:tcW w:w="4412" w:type="dxa"/>
            <w:gridSpan w:val="2"/>
          </w:tcPr>
          <w:p w14:paraId="3CDB5C9B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Sub-total costs</w:t>
            </w:r>
          </w:p>
        </w:tc>
        <w:tc>
          <w:tcPr>
            <w:tcW w:w="1434" w:type="dxa"/>
          </w:tcPr>
          <w:p w14:paraId="467C6FE3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452" w:type="dxa"/>
          </w:tcPr>
          <w:p w14:paraId="2EDD3F8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78DB76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2B87F455" w14:textId="77777777" w:rsidTr="00313575">
        <w:tc>
          <w:tcPr>
            <w:tcW w:w="4412" w:type="dxa"/>
            <w:gridSpan w:val="2"/>
          </w:tcPr>
          <w:p w14:paraId="4CF1A8B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all timber specified in the building and construction works</w:t>
            </w:r>
          </w:p>
        </w:tc>
        <w:tc>
          <w:tcPr>
            <w:tcW w:w="4615" w:type="dxa"/>
            <w:gridSpan w:val="3"/>
          </w:tcPr>
          <w:p w14:paraId="6DE2A95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77C28A72" w14:textId="77777777" w:rsidTr="00313575">
        <w:tc>
          <w:tcPr>
            <w:tcW w:w="4412" w:type="dxa"/>
            <w:gridSpan w:val="2"/>
          </w:tcPr>
          <w:p w14:paraId="19B5267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Combined total costs of reused and certified timber</w:t>
            </w:r>
          </w:p>
        </w:tc>
        <w:tc>
          <w:tcPr>
            <w:tcW w:w="2886" w:type="dxa"/>
            <w:gridSpan w:val="2"/>
          </w:tcPr>
          <w:p w14:paraId="559259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6A7DD0DC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</w:p>
        </w:tc>
      </w:tr>
      <w:tr w:rsidR="005A7879" w:rsidRPr="003F1267" w14:paraId="3FF37A75" w14:textId="77777777" w:rsidTr="00313575">
        <w:tc>
          <w:tcPr>
            <w:tcW w:w="4412" w:type="dxa"/>
            <w:gridSpan w:val="2"/>
          </w:tcPr>
          <w:p w14:paraId="7D46214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4615" w:type="dxa"/>
            <w:gridSpan w:val="3"/>
          </w:tcPr>
          <w:p w14:paraId="0677E0B0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%</w:t>
            </w:r>
          </w:p>
        </w:tc>
      </w:tr>
    </w:tbl>
    <w:p w14:paraId="7EE57A29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ADAF05" w14:textId="5BB66249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4AD722D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4204ED2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67CBFC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2350173" w14:textId="77777777" w:rsidTr="00EB3A58">
        <w:tc>
          <w:tcPr>
            <w:tcW w:w="6912" w:type="dxa"/>
          </w:tcPr>
          <w:p w14:paraId="3A61811B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9A2B636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5FA71F9" w14:textId="77777777" w:rsidTr="00EB3A58">
        <w:tc>
          <w:tcPr>
            <w:tcW w:w="6912" w:type="dxa"/>
          </w:tcPr>
          <w:p w14:paraId="4685455C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1C2B731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9B6A35D" w14:textId="77777777" w:rsidR="003F1267" w:rsidRDefault="003F1267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3F32684" w14:textId="448C6976" w:rsidR="005A7879" w:rsidRPr="00313575" w:rsidRDefault="002E65E1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20.3</w:t>
      </w:r>
      <w:r w:rsidR="005A7879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633F16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3C6F7F19" w14:textId="77777777" w:rsidTr="003C3AF5">
        <w:tc>
          <w:tcPr>
            <w:tcW w:w="4074" w:type="pct"/>
            <w:vAlign w:val="center"/>
          </w:tcPr>
          <w:p w14:paraId="72196440" w14:textId="77777777" w:rsidR="003E5047" w:rsidRDefault="005A7879" w:rsidP="00313575">
            <w:r>
              <w:t xml:space="preserve">At least </w:t>
            </w:r>
            <w:r w:rsidR="00F56548" w:rsidRPr="00ED7344">
              <w:t xml:space="preserve">90% (by cost) of the </w:t>
            </w:r>
            <w:r w:rsidR="00F56548">
              <w:t xml:space="preserve">all cables, pipes, flooring and blinds </w:t>
            </w:r>
            <w:r w:rsidR="00F56548" w:rsidRPr="00ED7344">
              <w:t xml:space="preserve">in </w:t>
            </w:r>
            <w:r w:rsidR="00F56548">
              <w:t>the</w:t>
            </w:r>
            <w:r w:rsidR="00F56548" w:rsidRPr="00ED7344">
              <w:t xml:space="preserve"> project either</w:t>
            </w:r>
            <w:r w:rsidR="00F56548">
              <w:t xml:space="preserve"> d</w:t>
            </w:r>
            <w:r w:rsidR="00F56548" w:rsidRPr="00F97651">
              <w:t>o not contain PVC</w:t>
            </w:r>
            <w:r w:rsidR="00F56548">
              <w:t xml:space="preserve"> and have a</w:t>
            </w:r>
            <w:r w:rsidR="00313575">
              <w:t xml:space="preserve"> recognised product declaration</w:t>
            </w:r>
            <w:r w:rsidR="00F56548">
              <w:t>; or m</w:t>
            </w:r>
            <w:r w:rsidR="00F56548" w:rsidRPr="00ED7344">
              <w:t>eet Best Practice Guidelines for PVC</w:t>
            </w:r>
            <w:r w:rsidR="00F56548">
              <w:t>.</w:t>
            </w:r>
          </w:p>
        </w:tc>
        <w:tc>
          <w:tcPr>
            <w:tcW w:w="926" w:type="pct"/>
            <w:vAlign w:val="center"/>
          </w:tcPr>
          <w:p w14:paraId="5327E455" w14:textId="77777777" w:rsidR="005A7879" w:rsidRPr="003A2BE3" w:rsidRDefault="00041B38" w:rsidP="003C3AF5">
            <w:pPr>
              <w:jc w:val="center"/>
            </w:pPr>
            <w:sdt>
              <w:sdtPr>
                <w:id w:val="-116777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108"/>
        <w:gridCol w:w="1468"/>
        <w:gridCol w:w="1606"/>
        <w:gridCol w:w="1505"/>
        <w:gridCol w:w="1505"/>
      </w:tblGrid>
      <w:tr w:rsidR="005A7879" w14:paraId="26774859" w14:textId="77777777" w:rsidTr="00313575">
        <w:tc>
          <w:tcPr>
            <w:tcW w:w="9027" w:type="dxa"/>
            <w:gridSpan w:val="7"/>
          </w:tcPr>
          <w:p w14:paraId="6D31B19A" w14:textId="77777777" w:rsidR="005A7879" w:rsidRPr="00D72F59" w:rsidRDefault="00633F16" w:rsidP="00D72F59">
            <w:pPr>
              <w:rPr>
                <w:b/>
              </w:rPr>
            </w:pPr>
            <w:r>
              <w:rPr>
                <w:b/>
              </w:rPr>
              <w:t>Permanent formwork, pipes, flooring and cables</w:t>
            </w:r>
            <w:r w:rsidR="005A7879" w:rsidRPr="00D72F59">
              <w:rPr>
                <w:b/>
              </w:rPr>
              <w:t xml:space="preserve"> schedule</w:t>
            </w:r>
          </w:p>
        </w:tc>
      </w:tr>
      <w:tr w:rsidR="005A7879" w14:paraId="747149F9" w14:textId="77777777" w:rsidTr="00313575">
        <w:tc>
          <w:tcPr>
            <w:tcW w:w="1134" w:type="dxa"/>
          </w:tcPr>
          <w:p w14:paraId="491F4B48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Product Type</w:t>
            </w:r>
          </w:p>
        </w:tc>
        <w:tc>
          <w:tcPr>
            <w:tcW w:w="1701" w:type="dxa"/>
          </w:tcPr>
          <w:p w14:paraId="5097F7E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Product Name </w:t>
            </w:r>
          </w:p>
        </w:tc>
        <w:tc>
          <w:tcPr>
            <w:tcW w:w="1576" w:type="dxa"/>
            <w:gridSpan w:val="2"/>
          </w:tcPr>
          <w:p w14:paraId="710E1E39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Contains PVC (Y/N)</w:t>
            </w:r>
          </w:p>
        </w:tc>
        <w:tc>
          <w:tcPr>
            <w:tcW w:w="1606" w:type="dxa"/>
          </w:tcPr>
          <w:p w14:paraId="45AA7195" w14:textId="77777777" w:rsidR="005A7879" w:rsidRPr="00D72F59" w:rsidRDefault="005A7879" w:rsidP="00313575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Compliant with Best Practice Guidelines for PVC (Y/N) or </w:t>
            </w:r>
            <w:r w:rsidR="00313575">
              <w:rPr>
                <w:szCs w:val="20"/>
              </w:rPr>
              <w:t>recognised product declaration</w:t>
            </w:r>
          </w:p>
        </w:tc>
        <w:tc>
          <w:tcPr>
            <w:tcW w:w="1505" w:type="dxa"/>
          </w:tcPr>
          <w:p w14:paraId="36D44B27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compliant products</w:t>
            </w:r>
          </w:p>
        </w:tc>
        <w:tc>
          <w:tcPr>
            <w:tcW w:w="1505" w:type="dxa"/>
          </w:tcPr>
          <w:p w14:paraId="0953F1D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non-compliant products</w:t>
            </w:r>
          </w:p>
        </w:tc>
      </w:tr>
      <w:tr w:rsidR="005A7879" w:rsidRPr="00761685" w14:paraId="397786DD" w14:textId="77777777" w:rsidTr="00313575">
        <w:tc>
          <w:tcPr>
            <w:tcW w:w="1134" w:type="dxa"/>
          </w:tcPr>
          <w:p w14:paraId="392FCE3E" w14:textId="77777777" w:rsidR="005A7879" w:rsidRPr="00F56548" w:rsidRDefault="003E5047" w:rsidP="005A7879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Pipe</w:t>
            </w:r>
          </w:p>
        </w:tc>
        <w:tc>
          <w:tcPr>
            <w:tcW w:w="1809" w:type="dxa"/>
            <w:gridSpan w:val="2"/>
          </w:tcPr>
          <w:p w14:paraId="7A07F2DE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1DFD2064" w14:textId="77777777" w:rsidR="003E5047" w:rsidRPr="003E5047" w:rsidRDefault="003E5047" w:rsidP="003E5047">
            <w:pPr>
              <w:jc w:val="center"/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Y</w:t>
            </w:r>
            <w:r w:rsidR="00F56548">
              <w:rPr>
                <w:color w:val="8064A2" w:themeColor="accent4"/>
                <w:szCs w:val="20"/>
              </w:rPr>
              <w:t>/N</w:t>
            </w:r>
          </w:p>
        </w:tc>
        <w:tc>
          <w:tcPr>
            <w:tcW w:w="1606" w:type="dxa"/>
          </w:tcPr>
          <w:p w14:paraId="12D06BFB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60CB32E1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6E6BD281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078F4ACB" w14:textId="77777777" w:rsidTr="00313575">
        <w:tc>
          <w:tcPr>
            <w:tcW w:w="1134" w:type="dxa"/>
          </w:tcPr>
          <w:p w14:paraId="397DAA9F" w14:textId="77777777" w:rsidR="003E5047" w:rsidRPr="003E5047" w:rsidRDefault="003E5047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Conduit fittings</w:t>
            </w:r>
          </w:p>
        </w:tc>
        <w:tc>
          <w:tcPr>
            <w:tcW w:w="1809" w:type="dxa"/>
            <w:gridSpan w:val="2"/>
          </w:tcPr>
          <w:p w14:paraId="2507638A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7826D71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1AD4664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7F7248F6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5E65EF04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6F945DAF" w14:textId="77777777" w:rsidTr="00313575">
        <w:tc>
          <w:tcPr>
            <w:tcW w:w="1134" w:type="dxa"/>
          </w:tcPr>
          <w:p w14:paraId="1F34F529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DADEE33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497FF3C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76275911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E90CAD3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73C1DEFC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77731CC0" w14:textId="77777777" w:rsidTr="00313575">
        <w:tc>
          <w:tcPr>
            <w:tcW w:w="1134" w:type="dxa"/>
          </w:tcPr>
          <w:p w14:paraId="29DAF165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F6B7C0B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69828F5B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0C27C5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028C6C2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75DE04F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1ADC7C1A" w14:textId="77777777" w:rsidTr="00313575">
        <w:tc>
          <w:tcPr>
            <w:tcW w:w="1134" w:type="dxa"/>
          </w:tcPr>
          <w:p w14:paraId="1622DAB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522DD77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43B04F38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DDBE06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73C86B7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808F644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5D31287C" w14:textId="77777777" w:rsidTr="00313575">
        <w:tc>
          <w:tcPr>
            <w:tcW w:w="6017" w:type="dxa"/>
            <w:gridSpan w:val="5"/>
          </w:tcPr>
          <w:p w14:paraId="1791AC6B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compliant products</w:t>
            </w:r>
          </w:p>
        </w:tc>
        <w:tc>
          <w:tcPr>
            <w:tcW w:w="1505" w:type="dxa"/>
          </w:tcPr>
          <w:p w14:paraId="4A903679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1986A33D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5A7879" w:rsidRPr="00761685" w14:paraId="4EE71526" w14:textId="77777777" w:rsidTr="00313575">
        <w:tc>
          <w:tcPr>
            <w:tcW w:w="6017" w:type="dxa"/>
            <w:gridSpan w:val="5"/>
          </w:tcPr>
          <w:p w14:paraId="41EB084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non-compliant products</w:t>
            </w:r>
          </w:p>
        </w:tc>
        <w:tc>
          <w:tcPr>
            <w:tcW w:w="1505" w:type="dxa"/>
          </w:tcPr>
          <w:p w14:paraId="70A91621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1505" w:type="dxa"/>
          </w:tcPr>
          <w:p w14:paraId="21C2F2BE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A670873" w14:textId="77777777" w:rsidTr="00313575">
        <w:tc>
          <w:tcPr>
            <w:tcW w:w="6017" w:type="dxa"/>
            <w:gridSpan w:val="5"/>
          </w:tcPr>
          <w:p w14:paraId="12234081" w14:textId="77777777" w:rsidR="003E5047" w:rsidRDefault="005A7879">
            <w:pPr>
              <w:rPr>
                <w:szCs w:val="20"/>
              </w:rPr>
            </w:pPr>
            <w:r w:rsidRPr="005A7879">
              <w:rPr>
                <w:szCs w:val="20"/>
              </w:rPr>
              <w:t xml:space="preserve">Combined total cost of all </w:t>
            </w:r>
            <w:r w:rsidR="00F56548">
              <w:rPr>
                <w:szCs w:val="20"/>
              </w:rPr>
              <w:t>nominated</w:t>
            </w:r>
            <w:r w:rsidR="00F56548" w:rsidRPr="005A7879">
              <w:rPr>
                <w:szCs w:val="20"/>
              </w:rPr>
              <w:t xml:space="preserve"> </w:t>
            </w:r>
            <w:r w:rsidRPr="005A7879">
              <w:rPr>
                <w:szCs w:val="20"/>
              </w:rPr>
              <w:t>products in schedule</w:t>
            </w:r>
          </w:p>
        </w:tc>
        <w:tc>
          <w:tcPr>
            <w:tcW w:w="3010" w:type="dxa"/>
            <w:gridSpan w:val="2"/>
          </w:tcPr>
          <w:p w14:paraId="6D6E4557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195714D" w14:textId="77777777" w:rsidTr="00313575">
        <w:tc>
          <w:tcPr>
            <w:tcW w:w="6017" w:type="dxa"/>
            <w:gridSpan w:val="5"/>
          </w:tcPr>
          <w:p w14:paraId="1DBC08B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Percentage of PVC products compliant with the Credit Criteria</w:t>
            </w:r>
          </w:p>
          <w:p w14:paraId="51A6D4EE" w14:textId="77777777" w:rsidR="003E5047" w:rsidRDefault="003E5047">
            <w:pPr>
              <w:rPr>
                <w:szCs w:val="20"/>
              </w:rPr>
            </w:pPr>
            <w:r w:rsidRPr="003E5047">
              <w:rPr>
                <w:color w:val="8064A2" w:themeColor="accent4"/>
                <w:szCs w:val="20"/>
                <w:lang w:val="en-US"/>
              </w:rPr>
              <w:t>($compliant products/$</w:t>
            </w:r>
            <w:r w:rsidR="00F56548">
              <w:rPr>
                <w:color w:val="8064A2" w:themeColor="accent4"/>
                <w:szCs w:val="20"/>
                <w:lang w:val="en-US"/>
              </w:rPr>
              <w:t>nominated products</w:t>
            </w:r>
            <w:r w:rsidRPr="003E5047">
              <w:rPr>
                <w:color w:val="8064A2" w:themeColor="accent4"/>
                <w:szCs w:val="20"/>
                <w:lang w:val="en-US"/>
              </w:rPr>
              <w:t>) x 100= XX%</w:t>
            </w:r>
          </w:p>
        </w:tc>
        <w:tc>
          <w:tcPr>
            <w:tcW w:w="1505" w:type="dxa"/>
          </w:tcPr>
          <w:p w14:paraId="08438BC0" w14:textId="77777777" w:rsidR="005A7879" w:rsidRPr="005A7879" w:rsidRDefault="005A7879" w:rsidP="005A7879">
            <w:pPr>
              <w:rPr>
                <w:b/>
                <w:szCs w:val="20"/>
              </w:rPr>
            </w:pPr>
          </w:p>
        </w:tc>
        <w:tc>
          <w:tcPr>
            <w:tcW w:w="1505" w:type="dxa"/>
          </w:tcPr>
          <w:p w14:paraId="2254FDB3" w14:textId="77777777" w:rsidR="003E5047" w:rsidRDefault="00F56548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XX</w:t>
            </w:r>
            <w:r w:rsidR="003E5047" w:rsidRPr="003E5047">
              <w:rPr>
                <w:color w:val="8064A2" w:themeColor="accent4"/>
                <w:szCs w:val="20"/>
                <w:lang w:val="en-US"/>
              </w:rPr>
              <w:t>%</w:t>
            </w:r>
          </w:p>
        </w:tc>
      </w:tr>
    </w:tbl>
    <w:p w14:paraId="55977C13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D28766E" w14:textId="4EA61C46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2E56EDF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4544389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FAFB5FC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7B935824" w14:textId="77777777" w:rsidTr="00EB3A58">
        <w:tc>
          <w:tcPr>
            <w:tcW w:w="6912" w:type="dxa"/>
          </w:tcPr>
          <w:p w14:paraId="56DB312F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1FABF8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430B1C4" w14:textId="77777777" w:rsidTr="00EB3A58">
        <w:tc>
          <w:tcPr>
            <w:tcW w:w="6912" w:type="dxa"/>
          </w:tcPr>
          <w:p w14:paraId="5EA947B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F308A27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B207D7F" w14:textId="77777777" w:rsidR="00313575" w:rsidRDefault="00313575" w:rsidP="00313575">
      <w:pPr>
        <w:spacing w:before="0" w:after="0" w:line="240" w:lineRule="auto"/>
        <w:rPr>
          <w:szCs w:val="20"/>
        </w:rPr>
      </w:pPr>
      <w:r w:rsidDel="00313575">
        <w:rPr>
          <w:szCs w:val="20"/>
        </w:rPr>
        <w:t xml:space="preserve"> </w:t>
      </w:r>
    </w:p>
    <w:p w14:paraId="2D9DBAB3" w14:textId="77777777" w:rsidR="00313575" w:rsidRDefault="00313575" w:rsidP="00313575">
      <w:pPr>
        <w:spacing w:before="0" w:after="0" w:line="240" w:lineRule="auto"/>
        <w:rPr>
          <w:szCs w:val="20"/>
        </w:rPr>
      </w:pPr>
    </w:p>
    <w:p w14:paraId="1710429E" w14:textId="77777777" w:rsidR="00147392" w:rsidRPr="00313575" w:rsidRDefault="00147392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65D855DA" w14:textId="77777777" w:rsidR="00147392" w:rsidRPr="00F21995" w:rsidRDefault="00147392" w:rsidP="0014739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13575">
        <w:rPr>
          <w:rFonts w:cstheme="minorHAnsi"/>
          <w:color w:val="auto"/>
        </w:rPr>
        <w:t xml:space="preserve">Certified Assessor(s). </w:t>
      </w:r>
    </w:p>
    <w:p w14:paraId="37627DB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7D901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0D046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6E41D9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BB9DC5" w14:textId="77777777" w:rsidR="00147392" w:rsidRPr="001C55B2" w:rsidRDefault="00147392" w:rsidP="00147392">
      <w:pPr>
        <w:pStyle w:val="Heading2"/>
      </w:pPr>
      <w:r w:rsidRPr="001C55B2">
        <w:t>DECLARATION</w:t>
      </w:r>
    </w:p>
    <w:p w14:paraId="23A07FEF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F58C6D8" w14:textId="77777777" w:rsidR="00147392" w:rsidRDefault="00147392" w:rsidP="0014739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D13032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332E54D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2938D9E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ACCDA6" w14:textId="77777777" w:rsidR="00147392" w:rsidRPr="008B4275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5A3EAE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A239033" w14:textId="77777777" w:rsidR="00644150" w:rsidRDefault="00F56548" w:rsidP="00644150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t>Report end</w:t>
      </w:r>
      <w:r w:rsidR="00644150" w:rsidRPr="0035552E">
        <w:t xml:space="preserve"> –––</w:t>
      </w:r>
    </w:p>
    <w:p w14:paraId="015FB917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F759" w14:textId="77777777" w:rsidR="00405788" w:rsidRDefault="00405788" w:rsidP="009A05DF">
      <w:pPr>
        <w:spacing w:before="0" w:after="0" w:line="240" w:lineRule="auto"/>
      </w:pPr>
      <w:r>
        <w:separator/>
      </w:r>
    </w:p>
  </w:endnote>
  <w:endnote w:type="continuationSeparator" w:id="0">
    <w:p w14:paraId="55064961" w14:textId="77777777" w:rsidR="00405788" w:rsidRDefault="00405788" w:rsidP="009A05DF">
      <w:pPr>
        <w:spacing w:before="0" w:after="0" w:line="240" w:lineRule="auto"/>
      </w:pPr>
      <w:r>
        <w:continuationSeparator/>
      </w:r>
    </w:p>
  </w:endnote>
  <w:endnote w:type="continuationNotice" w:id="1">
    <w:p w14:paraId="62F63F84" w14:textId="77777777" w:rsidR="00B24D34" w:rsidRDefault="00B24D3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4EC6" w14:textId="131218B9" w:rsidR="002B1DF9" w:rsidRDefault="005B4DD9">
    <w:r>
      <w:rPr>
        <w:noProof/>
      </w:rPr>
      <w:drawing>
        <wp:inline distT="0" distB="0" distL="0" distR="0" wp14:anchorId="384B2A4E" wp14:editId="36A2B58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3C2F" w14:textId="77777777" w:rsidR="00405788" w:rsidRDefault="0040578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E6B93A4" w14:textId="77777777" w:rsidR="00405788" w:rsidRDefault="00405788" w:rsidP="009A05DF">
      <w:pPr>
        <w:spacing w:before="0" w:after="0" w:line="240" w:lineRule="auto"/>
      </w:pPr>
      <w:r>
        <w:continuationSeparator/>
      </w:r>
    </w:p>
  </w:footnote>
  <w:footnote w:type="continuationNotice" w:id="1">
    <w:p w14:paraId="452DCD03" w14:textId="77777777" w:rsidR="00B24D34" w:rsidRDefault="00B24D3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E931" w14:textId="0C755831" w:rsidR="008843F9" w:rsidRDefault="008843F9" w:rsidP="008843F9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624E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E75672">
      <w:rPr>
        <w:sz w:val="16"/>
        <w:szCs w:val="16"/>
        <w:lang w:val="en-US"/>
      </w:rPr>
      <w:t>.</w:t>
    </w:r>
    <w:r w:rsidR="007E72F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F624E2">
      <w:rPr>
        <w:sz w:val="16"/>
        <w:szCs w:val="16"/>
        <w:lang w:val="en-US"/>
      </w:rPr>
      <w:t>NZ</w:t>
    </w:r>
    <w:r w:rsidR="00313575">
      <w:rPr>
        <w:sz w:val="16"/>
        <w:szCs w:val="16"/>
        <w:lang w:val="en-US"/>
      </w:rPr>
      <w:t>v1.</w:t>
    </w:r>
    <w:r w:rsidR="007E72F6">
      <w:rPr>
        <w:sz w:val="16"/>
        <w:szCs w:val="16"/>
        <w:lang w:val="en-US"/>
      </w:rPr>
      <w:t>1</w:t>
    </w:r>
  </w:p>
  <w:p w14:paraId="7709C4E1" w14:textId="77777777" w:rsidR="008843F9" w:rsidRDefault="008843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905717"/>
    <w:multiLevelType w:val="hybridMultilevel"/>
    <w:tmpl w:val="7DD6E4E4"/>
    <w:lvl w:ilvl="0" w:tplc="0C090015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0E237590"/>
    <w:multiLevelType w:val="hybridMultilevel"/>
    <w:tmpl w:val="E1A2BD3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3F19DE"/>
    <w:multiLevelType w:val="hybridMultilevel"/>
    <w:tmpl w:val="395CE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1DB86128"/>
    <w:multiLevelType w:val="multilevel"/>
    <w:tmpl w:val="79C4D6D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606690"/>
    <w:multiLevelType w:val="hybridMultilevel"/>
    <w:tmpl w:val="48B4A960"/>
    <w:lvl w:ilvl="0" w:tplc="56DED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206066"/>
    <w:multiLevelType w:val="multilevel"/>
    <w:tmpl w:val="A0009270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C105BD"/>
    <w:multiLevelType w:val="hybridMultilevel"/>
    <w:tmpl w:val="9866EBB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7" w15:restartNumberingAfterBreak="0">
    <w:nsid w:val="5C9756CF"/>
    <w:multiLevelType w:val="hybridMultilevel"/>
    <w:tmpl w:val="46C6A04A"/>
    <w:lvl w:ilvl="0" w:tplc="F190E3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7E2B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98F0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C61C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C8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F948A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98E6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6C36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76C1A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846EAA"/>
    <w:multiLevelType w:val="hybridMultilevel"/>
    <w:tmpl w:val="4474A2DA"/>
    <w:lvl w:ilvl="0" w:tplc="6F66255A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0" w15:restartNumberingAfterBreak="0">
    <w:nsid w:val="691048F6"/>
    <w:multiLevelType w:val="hybridMultilevel"/>
    <w:tmpl w:val="14369838"/>
    <w:lvl w:ilvl="0" w:tplc="49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79C" w:tentative="1">
      <w:start w:val="1"/>
      <w:numFmt w:val="lowerLetter"/>
      <w:lvlText w:val="%2."/>
      <w:lvlJc w:val="left"/>
      <w:pPr>
        <w:ind w:left="1440" w:hanging="360"/>
      </w:pPr>
    </w:lvl>
    <w:lvl w:ilvl="2" w:tplc="77E28C0E" w:tentative="1">
      <w:start w:val="1"/>
      <w:numFmt w:val="lowerRoman"/>
      <w:lvlText w:val="%3."/>
      <w:lvlJc w:val="right"/>
      <w:pPr>
        <w:ind w:left="2160" w:hanging="180"/>
      </w:pPr>
    </w:lvl>
    <w:lvl w:ilvl="3" w:tplc="8DEAC26A" w:tentative="1">
      <w:start w:val="1"/>
      <w:numFmt w:val="decimal"/>
      <w:lvlText w:val="%4."/>
      <w:lvlJc w:val="left"/>
      <w:pPr>
        <w:ind w:left="2880" w:hanging="360"/>
      </w:pPr>
    </w:lvl>
    <w:lvl w:ilvl="4" w:tplc="0CDA576E" w:tentative="1">
      <w:start w:val="1"/>
      <w:numFmt w:val="lowerLetter"/>
      <w:lvlText w:val="%5."/>
      <w:lvlJc w:val="left"/>
      <w:pPr>
        <w:ind w:left="3600" w:hanging="360"/>
      </w:pPr>
    </w:lvl>
    <w:lvl w:ilvl="5" w:tplc="99DE6A54" w:tentative="1">
      <w:start w:val="1"/>
      <w:numFmt w:val="lowerRoman"/>
      <w:lvlText w:val="%6."/>
      <w:lvlJc w:val="right"/>
      <w:pPr>
        <w:ind w:left="4320" w:hanging="180"/>
      </w:pPr>
    </w:lvl>
    <w:lvl w:ilvl="6" w:tplc="8392E648" w:tentative="1">
      <w:start w:val="1"/>
      <w:numFmt w:val="decimal"/>
      <w:lvlText w:val="%7."/>
      <w:lvlJc w:val="left"/>
      <w:pPr>
        <w:ind w:left="5040" w:hanging="360"/>
      </w:pPr>
    </w:lvl>
    <w:lvl w:ilvl="7" w:tplc="0F0825F0" w:tentative="1">
      <w:start w:val="1"/>
      <w:numFmt w:val="lowerLetter"/>
      <w:lvlText w:val="%8."/>
      <w:lvlJc w:val="left"/>
      <w:pPr>
        <w:ind w:left="5760" w:hanging="360"/>
      </w:pPr>
    </w:lvl>
    <w:lvl w:ilvl="8" w:tplc="B100D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F5225"/>
    <w:multiLevelType w:val="multilevel"/>
    <w:tmpl w:val="3FBC7DD6"/>
    <w:lvl w:ilvl="0">
      <w:start w:val="1"/>
      <w:numFmt w:val="upperLetter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4" w15:restartNumberingAfterBreak="0">
    <w:nsid w:val="7EBB2545"/>
    <w:multiLevelType w:val="hybridMultilevel"/>
    <w:tmpl w:val="2242C4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269181">
    <w:abstractNumId w:val="10"/>
  </w:num>
  <w:num w:numId="2" w16cid:durableId="999310016">
    <w:abstractNumId w:val="11"/>
  </w:num>
  <w:num w:numId="3" w16cid:durableId="813568862">
    <w:abstractNumId w:val="12"/>
  </w:num>
  <w:num w:numId="4" w16cid:durableId="670916235">
    <w:abstractNumId w:val="13"/>
  </w:num>
  <w:num w:numId="5" w16cid:durableId="1468008393">
    <w:abstractNumId w:val="14"/>
  </w:num>
  <w:num w:numId="6" w16cid:durableId="1623072853">
    <w:abstractNumId w:val="15"/>
  </w:num>
  <w:num w:numId="7" w16cid:durableId="743333161">
    <w:abstractNumId w:val="29"/>
  </w:num>
  <w:num w:numId="8" w16cid:durableId="333647937">
    <w:abstractNumId w:val="28"/>
  </w:num>
  <w:num w:numId="9" w16cid:durableId="592786045">
    <w:abstractNumId w:val="39"/>
  </w:num>
  <w:num w:numId="10" w16cid:durableId="1064184919">
    <w:abstractNumId w:val="36"/>
  </w:num>
  <w:num w:numId="11" w16cid:durableId="502818596">
    <w:abstractNumId w:val="34"/>
  </w:num>
  <w:num w:numId="12" w16cid:durableId="797143005">
    <w:abstractNumId w:val="22"/>
  </w:num>
  <w:num w:numId="13" w16cid:durableId="1099060964">
    <w:abstractNumId w:val="18"/>
  </w:num>
  <w:num w:numId="14" w16cid:durableId="1149519965">
    <w:abstractNumId w:val="21"/>
  </w:num>
  <w:num w:numId="15" w16cid:durableId="45325852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95957601">
    <w:abstractNumId w:val="9"/>
  </w:num>
  <w:num w:numId="17" w16cid:durableId="1970743169">
    <w:abstractNumId w:val="7"/>
  </w:num>
  <w:num w:numId="18" w16cid:durableId="573515190">
    <w:abstractNumId w:val="6"/>
  </w:num>
  <w:num w:numId="19" w16cid:durableId="1439985118">
    <w:abstractNumId w:val="5"/>
  </w:num>
  <w:num w:numId="20" w16cid:durableId="1302880129">
    <w:abstractNumId w:val="4"/>
  </w:num>
  <w:num w:numId="21" w16cid:durableId="177429088">
    <w:abstractNumId w:val="8"/>
  </w:num>
  <w:num w:numId="22" w16cid:durableId="1814102920">
    <w:abstractNumId w:val="3"/>
  </w:num>
  <w:num w:numId="23" w16cid:durableId="1678074386">
    <w:abstractNumId w:val="2"/>
  </w:num>
  <w:num w:numId="24" w16cid:durableId="1294290426">
    <w:abstractNumId w:val="1"/>
  </w:num>
  <w:num w:numId="25" w16cid:durableId="1744251815">
    <w:abstractNumId w:val="0"/>
  </w:num>
  <w:num w:numId="26" w16cid:durableId="1368408436">
    <w:abstractNumId w:val="41"/>
  </w:num>
  <w:num w:numId="27" w16cid:durableId="1670207451">
    <w:abstractNumId w:val="30"/>
  </w:num>
  <w:num w:numId="28" w16cid:durableId="426578894">
    <w:abstractNumId w:val="24"/>
  </w:num>
  <w:num w:numId="29" w16cid:durableId="1038240506">
    <w:abstractNumId w:val="35"/>
  </w:num>
  <w:num w:numId="30" w16cid:durableId="105978458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507866361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6655895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964657253">
    <w:abstractNumId w:val="40"/>
  </w:num>
  <w:num w:numId="34" w16cid:durableId="334184557">
    <w:abstractNumId w:val="42"/>
  </w:num>
  <w:num w:numId="35" w16cid:durableId="650062058">
    <w:abstractNumId w:val="37"/>
  </w:num>
  <w:num w:numId="36" w16cid:durableId="909659769">
    <w:abstractNumId w:val="16"/>
  </w:num>
  <w:num w:numId="37" w16cid:durableId="2000229204">
    <w:abstractNumId w:val="33"/>
  </w:num>
  <w:num w:numId="38" w16cid:durableId="889460734">
    <w:abstractNumId w:val="26"/>
  </w:num>
  <w:num w:numId="39" w16cid:durableId="1943218050">
    <w:abstractNumId w:val="25"/>
  </w:num>
  <w:num w:numId="40" w16cid:durableId="810097907">
    <w:abstractNumId w:val="32"/>
  </w:num>
  <w:num w:numId="41" w16cid:durableId="128033049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 w16cid:durableId="1215850725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 w16cid:durableId="233861323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956526822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70548531">
    <w:abstractNumId w:val="43"/>
  </w:num>
  <w:num w:numId="46" w16cid:durableId="846333574">
    <w:abstractNumId w:val="23"/>
  </w:num>
  <w:num w:numId="47" w16cid:durableId="171602432">
    <w:abstractNumId w:val="38"/>
  </w:num>
  <w:num w:numId="48" w16cid:durableId="720129753">
    <w:abstractNumId w:val="31"/>
  </w:num>
  <w:num w:numId="49" w16cid:durableId="429473950">
    <w:abstractNumId w:val="19"/>
  </w:num>
  <w:num w:numId="50" w16cid:durableId="244415272">
    <w:abstractNumId w:val="17"/>
  </w:num>
  <w:num w:numId="51" w16cid:durableId="941179760">
    <w:abstractNumId w:val="27"/>
  </w:num>
  <w:num w:numId="52" w16cid:durableId="246153304">
    <w:abstractNumId w:val="20"/>
  </w:num>
  <w:num w:numId="53" w16cid:durableId="25999134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/a2JTlQ3IRTnpZ3zO2D+pje/3L8AJvJ2HX8Dd69tY1w54USWXAMGHlJ4myLkaFBYtfJXhQ1DCmzmHNScv7E9dg==" w:salt="rWboVL8/m0kFFAEuqoz8+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SyMDOxtDQxNLRQ0lEKTi0uzszPAykwqgUAIo18bywAAAA="/>
  </w:docVars>
  <w:rsids>
    <w:rsidRoot w:val="00FF4A3B"/>
    <w:rsid w:val="00001728"/>
    <w:rsid w:val="00005337"/>
    <w:rsid w:val="00013834"/>
    <w:rsid w:val="00015B85"/>
    <w:rsid w:val="00017B56"/>
    <w:rsid w:val="0002622D"/>
    <w:rsid w:val="00041305"/>
    <w:rsid w:val="000414A1"/>
    <w:rsid w:val="00041B38"/>
    <w:rsid w:val="000443AD"/>
    <w:rsid w:val="000772F8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A1C8A"/>
    <w:rsid w:val="001A76C9"/>
    <w:rsid w:val="001B656A"/>
    <w:rsid w:val="001C087A"/>
    <w:rsid w:val="001C55B2"/>
    <w:rsid w:val="002059FE"/>
    <w:rsid w:val="0024769C"/>
    <w:rsid w:val="00253282"/>
    <w:rsid w:val="0026389D"/>
    <w:rsid w:val="002654A0"/>
    <w:rsid w:val="00291D61"/>
    <w:rsid w:val="002A61B2"/>
    <w:rsid w:val="002B1DF9"/>
    <w:rsid w:val="002C3EFA"/>
    <w:rsid w:val="002E0CCE"/>
    <w:rsid w:val="002E65E1"/>
    <w:rsid w:val="00310139"/>
    <w:rsid w:val="00311F81"/>
    <w:rsid w:val="00313575"/>
    <w:rsid w:val="00313F06"/>
    <w:rsid w:val="00343B85"/>
    <w:rsid w:val="00370BAD"/>
    <w:rsid w:val="00372131"/>
    <w:rsid w:val="00385775"/>
    <w:rsid w:val="00386BF8"/>
    <w:rsid w:val="003C2840"/>
    <w:rsid w:val="003D5EA8"/>
    <w:rsid w:val="003D7EE6"/>
    <w:rsid w:val="003E5047"/>
    <w:rsid w:val="003F1267"/>
    <w:rsid w:val="00405788"/>
    <w:rsid w:val="00415DAA"/>
    <w:rsid w:val="00421258"/>
    <w:rsid w:val="00441FDE"/>
    <w:rsid w:val="00461F2D"/>
    <w:rsid w:val="004770A9"/>
    <w:rsid w:val="004B3F06"/>
    <w:rsid w:val="004C45DD"/>
    <w:rsid w:val="004C50E3"/>
    <w:rsid w:val="004D0A28"/>
    <w:rsid w:val="004F2472"/>
    <w:rsid w:val="00504E38"/>
    <w:rsid w:val="005205F4"/>
    <w:rsid w:val="00521FB2"/>
    <w:rsid w:val="00543FCE"/>
    <w:rsid w:val="005570C4"/>
    <w:rsid w:val="00577919"/>
    <w:rsid w:val="00577D2A"/>
    <w:rsid w:val="00592AB7"/>
    <w:rsid w:val="005959BE"/>
    <w:rsid w:val="0059670C"/>
    <w:rsid w:val="005A7879"/>
    <w:rsid w:val="005B361D"/>
    <w:rsid w:val="005B4DD9"/>
    <w:rsid w:val="005C2F1A"/>
    <w:rsid w:val="005C34D2"/>
    <w:rsid w:val="005C692B"/>
    <w:rsid w:val="005E267B"/>
    <w:rsid w:val="00611D6B"/>
    <w:rsid w:val="0063007C"/>
    <w:rsid w:val="00633F16"/>
    <w:rsid w:val="00644150"/>
    <w:rsid w:val="006709C3"/>
    <w:rsid w:val="00680341"/>
    <w:rsid w:val="00696088"/>
    <w:rsid w:val="006B3D65"/>
    <w:rsid w:val="006B6118"/>
    <w:rsid w:val="006C09EF"/>
    <w:rsid w:val="006D3C47"/>
    <w:rsid w:val="006D4796"/>
    <w:rsid w:val="006D797D"/>
    <w:rsid w:val="0070577F"/>
    <w:rsid w:val="00735A6D"/>
    <w:rsid w:val="0075170B"/>
    <w:rsid w:val="007537EB"/>
    <w:rsid w:val="007771E3"/>
    <w:rsid w:val="007772D5"/>
    <w:rsid w:val="007E6C71"/>
    <w:rsid w:val="007E72F6"/>
    <w:rsid w:val="00830329"/>
    <w:rsid w:val="00833D8E"/>
    <w:rsid w:val="0083472D"/>
    <w:rsid w:val="00841903"/>
    <w:rsid w:val="0086343F"/>
    <w:rsid w:val="008843F9"/>
    <w:rsid w:val="0089672F"/>
    <w:rsid w:val="008D2570"/>
    <w:rsid w:val="008D5702"/>
    <w:rsid w:val="008E0E72"/>
    <w:rsid w:val="008E2EB8"/>
    <w:rsid w:val="009150C9"/>
    <w:rsid w:val="009173CC"/>
    <w:rsid w:val="00932957"/>
    <w:rsid w:val="00941D1F"/>
    <w:rsid w:val="0094475B"/>
    <w:rsid w:val="00950859"/>
    <w:rsid w:val="00955DBE"/>
    <w:rsid w:val="00963A81"/>
    <w:rsid w:val="00996C76"/>
    <w:rsid w:val="009A05DF"/>
    <w:rsid w:val="009A13BF"/>
    <w:rsid w:val="009E45D5"/>
    <w:rsid w:val="00A1275F"/>
    <w:rsid w:val="00A14DE0"/>
    <w:rsid w:val="00A207CE"/>
    <w:rsid w:val="00A45B94"/>
    <w:rsid w:val="00A62D3B"/>
    <w:rsid w:val="00A77B3E"/>
    <w:rsid w:val="00A917F3"/>
    <w:rsid w:val="00A92273"/>
    <w:rsid w:val="00AA2E9F"/>
    <w:rsid w:val="00AD7849"/>
    <w:rsid w:val="00AF437B"/>
    <w:rsid w:val="00AF7A4D"/>
    <w:rsid w:val="00B010B9"/>
    <w:rsid w:val="00B04026"/>
    <w:rsid w:val="00B16241"/>
    <w:rsid w:val="00B24D34"/>
    <w:rsid w:val="00B43004"/>
    <w:rsid w:val="00B7079A"/>
    <w:rsid w:val="00B928C8"/>
    <w:rsid w:val="00BC1D56"/>
    <w:rsid w:val="00BF706C"/>
    <w:rsid w:val="00C172F4"/>
    <w:rsid w:val="00C564DC"/>
    <w:rsid w:val="00C621B9"/>
    <w:rsid w:val="00C67570"/>
    <w:rsid w:val="00CA175C"/>
    <w:rsid w:val="00CC3B44"/>
    <w:rsid w:val="00CF6A31"/>
    <w:rsid w:val="00D144BE"/>
    <w:rsid w:val="00D15333"/>
    <w:rsid w:val="00D20DA9"/>
    <w:rsid w:val="00D34A57"/>
    <w:rsid w:val="00D55E65"/>
    <w:rsid w:val="00D70E27"/>
    <w:rsid w:val="00D72F59"/>
    <w:rsid w:val="00D80EAC"/>
    <w:rsid w:val="00D83D94"/>
    <w:rsid w:val="00DA27D3"/>
    <w:rsid w:val="00DE30E0"/>
    <w:rsid w:val="00DF0E45"/>
    <w:rsid w:val="00E048B1"/>
    <w:rsid w:val="00E15F6B"/>
    <w:rsid w:val="00E45DAF"/>
    <w:rsid w:val="00E52A40"/>
    <w:rsid w:val="00E52F47"/>
    <w:rsid w:val="00E56E73"/>
    <w:rsid w:val="00E63EF6"/>
    <w:rsid w:val="00E75672"/>
    <w:rsid w:val="00EC4E1C"/>
    <w:rsid w:val="00ED24FF"/>
    <w:rsid w:val="00EE0752"/>
    <w:rsid w:val="00EF494C"/>
    <w:rsid w:val="00F43E46"/>
    <w:rsid w:val="00F56548"/>
    <w:rsid w:val="00F624E2"/>
    <w:rsid w:val="00F81E6C"/>
    <w:rsid w:val="00F82D4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67A9BB"/>
  <w15:docId w15:val="{CA6A715D-FC7A-4DE2-8C68-B54F45A8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A7879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917F3"/>
    <w:pPr>
      <w:spacing w:line="240" w:lineRule="auto"/>
    </w:pPr>
  </w:style>
  <w:style w:type="character" w:customStyle="1" w:styleId="BullettextChar">
    <w:name w:val="Bullet text Char"/>
    <w:basedOn w:val="DefaultParagraphFont"/>
    <w:link w:val="Bullettext"/>
    <w:rsid w:val="00A917F3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A7879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E67DA2E-6A99-4565-ADF8-5C9CC6607499}">
  <ds:schemaRefs>
    <ds:schemaRef ds:uri="a5091d4f-8901-46df-85f4-029614b39d2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52985c86-f8c2-4ffb-9ed4-056f10e7bf9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D72A93-E3D8-4A41-8B23-759ED785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13346-BD37-4802-A6B0-3F88C43A2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E4D8E-F2AD-4C02-8FC1-4F7D0B41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1026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35</cp:revision>
  <cp:lastPrinted>1900-12-31T14:00:00Z</cp:lastPrinted>
  <dcterms:created xsi:type="dcterms:W3CDTF">2018-07-31T00:02:00Z</dcterms:created>
  <dcterms:modified xsi:type="dcterms:W3CDTF">2024-04-04T02:16:00Z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15200</vt:r8>
  </property>
  <property fmtid="{D5CDD505-2E9C-101B-9397-08002B2CF9AE}" pid="4" name="MediaServiceImageTags">
    <vt:lpwstr/>
  </property>
</Properties>
</file>